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7D060" w14:textId="77777777" w:rsidR="00C64453" w:rsidRDefault="00C64453" w:rsidP="00C64453"/>
    <w:p w14:paraId="5D21EFEE" w14:textId="77777777" w:rsidR="00C64453" w:rsidRDefault="00C64453" w:rsidP="00C64453"/>
    <w:p w14:paraId="79FE5D5E" w14:textId="77777777" w:rsidR="00C64453" w:rsidRDefault="00C64453" w:rsidP="00C64453"/>
    <w:p w14:paraId="2E50CC2C" w14:textId="77777777" w:rsidR="00C64453" w:rsidRDefault="00C64453" w:rsidP="00C64453"/>
    <w:p w14:paraId="6CB5728C" w14:textId="77777777" w:rsidR="00C64453" w:rsidRDefault="00C64453" w:rsidP="00C64453"/>
    <w:p w14:paraId="71902AA4" w14:textId="77777777" w:rsidR="00C64453" w:rsidRDefault="00C64453" w:rsidP="00C64453">
      <w:r>
        <w:tab/>
      </w:r>
      <w:r>
        <w:tab/>
      </w:r>
      <w:r>
        <w:tab/>
      </w:r>
    </w:p>
    <w:p w14:paraId="7B8E231F" w14:textId="30D98788" w:rsidR="00C64453" w:rsidRDefault="00C64453" w:rsidP="00C64453"/>
    <w:p w14:paraId="243137DC" w14:textId="0F38C964" w:rsidR="00C64453" w:rsidRDefault="00C64453" w:rsidP="00C64453"/>
    <w:p w14:paraId="1092CC56" w14:textId="6AB5ABE6" w:rsidR="00C64453" w:rsidRDefault="00C64453" w:rsidP="00C64453"/>
    <w:p w14:paraId="56907A48" w14:textId="77777777" w:rsidR="00C64453" w:rsidRDefault="00C64453" w:rsidP="00C64453"/>
    <w:p w14:paraId="20281F87" w14:textId="77777777" w:rsidR="00C64453" w:rsidRDefault="00C64453" w:rsidP="00C64453"/>
    <w:p w14:paraId="598F2452" w14:textId="77777777" w:rsidR="00C64453" w:rsidRDefault="00C64453" w:rsidP="00C64453"/>
    <w:p w14:paraId="0DFC18C9" w14:textId="77777777" w:rsidR="00C64453" w:rsidRDefault="00C64453" w:rsidP="00C64453"/>
    <w:p w14:paraId="07F85867" w14:textId="637155F9" w:rsidR="00C64453" w:rsidRPr="00F7202F" w:rsidRDefault="00C64453" w:rsidP="00C64453">
      <w:pPr>
        <w:ind w:left="1440" w:firstLine="720"/>
        <w:rPr>
          <w:sz w:val="48"/>
          <w:szCs w:val="48"/>
        </w:rPr>
      </w:pPr>
      <w:r w:rsidRPr="00F7202F">
        <w:rPr>
          <w:sz w:val="48"/>
          <w:szCs w:val="48"/>
        </w:rPr>
        <w:t>REDACTED in its entirety</w:t>
      </w:r>
    </w:p>
    <w:p w14:paraId="41C4C550" w14:textId="77777777" w:rsidR="00C64453" w:rsidRDefault="00C64453" w:rsidP="00C627B9">
      <w:pPr>
        <w:spacing w:line="275" w:lineRule="auto"/>
        <w:ind w:left="192" w:right="404"/>
        <w:rPr>
          <w:rFonts w:ascii="Calibri" w:eastAsia="Calibri" w:hAnsi="Calibri" w:cs="Calibri"/>
          <w:spacing w:val="-1"/>
          <w:sz w:val="22"/>
          <w:szCs w:val="22"/>
        </w:rPr>
      </w:pPr>
    </w:p>
    <w:p w14:paraId="0608A4AE" w14:textId="77777777" w:rsidR="00C64453" w:rsidRDefault="00C64453" w:rsidP="00C627B9">
      <w:pPr>
        <w:spacing w:line="275" w:lineRule="auto"/>
        <w:ind w:left="192" w:right="404"/>
        <w:rPr>
          <w:rFonts w:ascii="Calibri" w:eastAsia="Calibri" w:hAnsi="Calibri" w:cs="Calibri"/>
          <w:spacing w:val="-1"/>
          <w:sz w:val="22"/>
          <w:szCs w:val="22"/>
        </w:rPr>
      </w:pPr>
    </w:p>
    <w:p w14:paraId="359A4B4C" w14:textId="77777777" w:rsidR="00C64453" w:rsidRDefault="00C64453" w:rsidP="00C627B9">
      <w:pPr>
        <w:spacing w:line="275" w:lineRule="auto"/>
        <w:ind w:left="192" w:right="404"/>
        <w:rPr>
          <w:rFonts w:ascii="Calibri" w:eastAsia="Calibri" w:hAnsi="Calibri" w:cs="Calibri"/>
          <w:spacing w:val="-1"/>
          <w:sz w:val="22"/>
          <w:szCs w:val="22"/>
        </w:rPr>
      </w:pPr>
    </w:p>
    <w:p w14:paraId="7F4D6727" w14:textId="77777777" w:rsidR="00C64453" w:rsidRDefault="00C64453" w:rsidP="00C627B9">
      <w:pPr>
        <w:spacing w:line="275" w:lineRule="auto"/>
        <w:ind w:left="192" w:right="404"/>
        <w:rPr>
          <w:rFonts w:ascii="Calibri" w:eastAsia="Calibri" w:hAnsi="Calibri" w:cs="Calibri"/>
          <w:spacing w:val="-1"/>
          <w:sz w:val="22"/>
          <w:szCs w:val="22"/>
        </w:rPr>
      </w:pPr>
    </w:p>
    <w:p w14:paraId="30FC4C6E" w14:textId="77777777" w:rsidR="00C64453" w:rsidRDefault="00C64453" w:rsidP="00C627B9">
      <w:pPr>
        <w:spacing w:line="275" w:lineRule="auto"/>
        <w:ind w:left="192" w:right="404"/>
        <w:rPr>
          <w:rFonts w:ascii="Calibri" w:eastAsia="Calibri" w:hAnsi="Calibri" w:cs="Calibri"/>
          <w:spacing w:val="-1"/>
          <w:sz w:val="22"/>
          <w:szCs w:val="22"/>
        </w:rPr>
      </w:pPr>
    </w:p>
    <w:p w14:paraId="3B075547" w14:textId="77777777" w:rsidR="00C64453" w:rsidRDefault="00C64453" w:rsidP="00C627B9">
      <w:pPr>
        <w:spacing w:line="275" w:lineRule="auto"/>
        <w:ind w:left="192" w:right="404"/>
        <w:rPr>
          <w:rFonts w:ascii="Calibri" w:eastAsia="Calibri" w:hAnsi="Calibri" w:cs="Calibri"/>
          <w:spacing w:val="-1"/>
          <w:sz w:val="22"/>
          <w:szCs w:val="22"/>
        </w:rPr>
      </w:pPr>
    </w:p>
    <w:p w14:paraId="1CD81D5D" w14:textId="77777777" w:rsidR="00C64453" w:rsidRDefault="00C64453" w:rsidP="00C627B9">
      <w:pPr>
        <w:spacing w:line="275" w:lineRule="auto"/>
        <w:ind w:left="192" w:right="404"/>
        <w:rPr>
          <w:rFonts w:ascii="Calibri" w:eastAsia="Calibri" w:hAnsi="Calibri" w:cs="Calibri"/>
          <w:spacing w:val="-1"/>
          <w:sz w:val="22"/>
          <w:szCs w:val="22"/>
        </w:rPr>
      </w:pPr>
    </w:p>
    <w:p w14:paraId="3E2D7697" w14:textId="77777777" w:rsidR="00C64453" w:rsidRDefault="00C64453" w:rsidP="00C627B9">
      <w:pPr>
        <w:spacing w:line="275" w:lineRule="auto"/>
        <w:ind w:left="192" w:right="404"/>
        <w:rPr>
          <w:rFonts w:ascii="Calibri" w:eastAsia="Calibri" w:hAnsi="Calibri" w:cs="Calibri"/>
          <w:spacing w:val="-1"/>
          <w:sz w:val="22"/>
          <w:szCs w:val="22"/>
        </w:rPr>
      </w:pPr>
    </w:p>
    <w:p w14:paraId="25D9E324" w14:textId="77777777" w:rsidR="00C64453" w:rsidRDefault="00C64453" w:rsidP="00C627B9">
      <w:pPr>
        <w:spacing w:line="275" w:lineRule="auto"/>
        <w:ind w:left="192" w:right="404"/>
        <w:rPr>
          <w:rFonts w:ascii="Calibri" w:eastAsia="Calibri" w:hAnsi="Calibri" w:cs="Calibri"/>
          <w:spacing w:val="-1"/>
          <w:sz w:val="22"/>
          <w:szCs w:val="22"/>
        </w:rPr>
      </w:pPr>
    </w:p>
    <w:p w14:paraId="1586E2E0" w14:textId="77777777" w:rsidR="00C64453" w:rsidRDefault="00C64453" w:rsidP="00C627B9">
      <w:pPr>
        <w:spacing w:line="275" w:lineRule="auto"/>
        <w:ind w:left="192" w:right="404"/>
        <w:rPr>
          <w:rFonts w:ascii="Calibri" w:eastAsia="Calibri" w:hAnsi="Calibri" w:cs="Calibri"/>
          <w:spacing w:val="-1"/>
          <w:sz w:val="22"/>
          <w:szCs w:val="22"/>
        </w:rPr>
      </w:pPr>
    </w:p>
    <w:p w14:paraId="765C3A41" w14:textId="77777777" w:rsidR="00C64453" w:rsidRDefault="00C64453" w:rsidP="00C627B9">
      <w:pPr>
        <w:spacing w:line="275" w:lineRule="auto"/>
        <w:ind w:left="192" w:right="404"/>
        <w:rPr>
          <w:rFonts w:ascii="Calibri" w:eastAsia="Calibri" w:hAnsi="Calibri" w:cs="Calibri"/>
          <w:spacing w:val="-1"/>
          <w:sz w:val="22"/>
          <w:szCs w:val="22"/>
        </w:rPr>
      </w:pPr>
    </w:p>
    <w:p w14:paraId="1F33C59B" w14:textId="77777777" w:rsidR="00C64453" w:rsidRDefault="00C64453" w:rsidP="00C627B9">
      <w:pPr>
        <w:spacing w:line="275" w:lineRule="auto"/>
        <w:ind w:left="192" w:right="404"/>
        <w:rPr>
          <w:rFonts w:ascii="Calibri" w:eastAsia="Calibri" w:hAnsi="Calibri" w:cs="Calibri"/>
          <w:spacing w:val="-1"/>
          <w:sz w:val="22"/>
          <w:szCs w:val="22"/>
        </w:rPr>
      </w:pPr>
    </w:p>
    <w:p w14:paraId="7F6E5756" w14:textId="77777777" w:rsidR="00C64453" w:rsidRDefault="00C64453" w:rsidP="00C627B9">
      <w:pPr>
        <w:spacing w:line="275" w:lineRule="auto"/>
        <w:ind w:left="192" w:right="404"/>
        <w:rPr>
          <w:rFonts w:ascii="Calibri" w:eastAsia="Calibri" w:hAnsi="Calibri" w:cs="Calibri"/>
          <w:spacing w:val="-1"/>
          <w:sz w:val="22"/>
          <w:szCs w:val="22"/>
        </w:rPr>
      </w:pPr>
    </w:p>
    <w:p w14:paraId="355A2C83" w14:textId="77777777" w:rsidR="00C64453" w:rsidRDefault="00C64453" w:rsidP="00C627B9">
      <w:pPr>
        <w:spacing w:line="275" w:lineRule="auto"/>
        <w:ind w:left="192" w:right="404"/>
        <w:rPr>
          <w:rFonts w:ascii="Calibri" w:eastAsia="Calibri" w:hAnsi="Calibri" w:cs="Calibri"/>
          <w:spacing w:val="-1"/>
          <w:sz w:val="22"/>
          <w:szCs w:val="22"/>
        </w:rPr>
      </w:pPr>
    </w:p>
    <w:p w14:paraId="12FBA28F" w14:textId="77777777" w:rsidR="00C64453" w:rsidRDefault="00C64453" w:rsidP="00C627B9">
      <w:pPr>
        <w:spacing w:line="275" w:lineRule="auto"/>
        <w:ind w:left="192" w:right="404"/>
        <w:rPr>
          <w:rFonts w:ascii="Calibri" w:eastAsia="Calibri" w:hAnsi="Calibri" w:cs="Calibri"/>
          <w:spacing w:val="-1"/>
          <w:sz w:val="22"/>
          <w:szCs w:val="22"/>
        </w:rPr>
      </w:pPr>
    </w:p>
    <w:p w14:paraId="133C3A48" w14:textId="77777777" w:rsidR="00C64453" w:rsidRDefault="00C64453" w:rsidP="00C627B9">
      <w:pPr>
        <w:spacing w:line="275" w:lineRule="auto"/>
        <w:ind w:left="192" w:right="404"/>
        <w:rPr>
          <w:rFonts w:ascii="Calibri" w:eastAsia="Calibri" w:hAnsi="Calibri" w:cs="Calibri"/>
          <w:spacing w:val="-1"/>
          <w:sz w:val="22"/>
          <w:szCs w:val="22"/>
        </w:rPr>
      </w:pPr>
    </w:p>
    <w:p w14:paraId="482B9671" w14:textId="77777777" w:rsidR="00C64453" w:rsidRDefault="00C64453" w:rsidP="00C627B9">
      <w:pPr>
        <w:spacing w:line="275" w:lineRule="auto"/>
        <w:ind w:left="192" w:right="404"/>
        <w:rPr>
          <w:rFonts w:ascii="Calibri" w:eastAsia="Calibri" w:hAnsi="Calibri" w:cs="Calibri"/>
          <w:spacing w:val="-1"/>
          <w:sz w:val="22"/>
          <w:szCs w:val="22"/>
        </w:rPr>
      </w:pPr>
    </w:p>
    <w:p w14:paraId="2567AAD1" w14:textId="77777777" w:rsidR="00C64453" w:rsidRDefault="00C64453" w:rsidP="00C627B9">
      <w:pPr>
        <w:spacing w:line="275" w:lineRule="auto"/>
        <w:ind w:left="192" w:right="404"/>
        <w:rPr>
          <w:rFonts w:ascii="Calibri" w:eastAsia="Calibri" w:hAnsi="Calibri" w:cs="Calibri"/>
          <w:spacing w:val="-1"/>
          <w:sz w:val="22"/>
          <w:szCs w:val="22"/>
        </w:rPr>
      </w:pPr>
    </w:p>
    <w:p w14:paraId="43987FBB" w14:textId="77777777" w:rsidR="00C64453" w:rsidRDefault="00C64453" w:rsidP="00C627B9">
      <w:pPr>
        <w:spacing w:line="275" w:lineRule="auto"/>
        <w:ind w:left="192" w:right="404"/>
        <w:rPr>
          <w:rFonts w:ascii="Calibri" w:eastAsia="Calibri" w:hAnsi="Calibri" w:cs="Calibri"/>
          <w:spacing w:val="-1"/>
          <w:sz w:val="22"/>
          <w:szCs w:val="22"/>
        </w:rPr>
      </w:pPr>
    </w:p>
    <w:p w14:paraId="746E0E28" w14:textId="77777777" w:rsidR="00C64453" w:rsidRDefault="00C64453" w:rsidP="00C627B9">
      <w:pPr>
        <w:spacing w:line="275" w:lineRule="auto"/>
        <w:ind w:left="192" w:right="404"/>
        <w:rPr>
          <w:rFonts w:ascii="Calibri" w:eastAsia="Calibri" w:hAnsi="Calibri" w:cs="Calibri"/>
          <w:spacing w:val="-1"/>
          <w:sz w:val="22"/>
          <w:szCs w:val="22"/>
        </w:rPr>
      </w:pPr>
    </w:p>
    <w:p w14:paraId="6059D86B" w14:textId="77777777" w:rsidR="00C64453" w:rsidRDefault="00C64453" w:rsidP="00C627B9">
      <w:pPr>
        <w:spacing w:line="275" w:lineRule="auto"/>
        <w:ind w:left="192" w:right="404"/>
        <w:rPr>
          <w:rFonts w:ascii="Calibri" w:eastAsia="Calibri" w:hAnsi="Calibri" w:cs="Calibri"/>
          <w:spacing w:val="-1"/>
          <w:sz w:val="22"/>
          <w:szCs w:val="22"/>
        </w:rPr>
      </w:pPr>
    </w:p>
    <w:p w14:paraId="62E6D642" w14:textId="77777777" w:rsidR="00C64453" w:rsidRDefault="00C64453" w:rsidP="00C627B9">
      <w:pPr>
        <w:spacing w:line="275" w:lineRule="auto"/>
        <w:ind w:left="192" w:right="404"/>
        <w:rPr>
          <w:rFonts w:ascii="Calibri" w:eastAsia="Calibri" w:hAnsi="Calibri" w:cs="Calibri"/>
          <w:spacing w:val="-1"/>
          <w:sz w:val="22"/>
          <w:szCs w:val="22"/>
        </w:rPr>
      </w:pPr>
    </w:p>
    <w:p w14:paraId="14255FA5" w14:textId="77777777" w:rsidR="00C64453" w:rsidRDefault="00C64453" w:rsidP="00C627B9">
      <w:pPr>
        <w:spacing w:line="275" w:lineRule="auto"/>
        <w:ind w:left="192" w:right="404"/>
        <w:rPr>
          <w:rFonts w:ascii="Calibri" w:eastAsia="Calibri" w:hAnsi="Calibri" w:cs="Calibri"/>
          <w:spacing w:val="-1"/>
          <w:sz w:val="22"/>
          <w:szCs w:val="22"/>
        </w:rPr>
      </w:pPr>
    </w:p>
    <w:p w14:paraId="532F5E92" w14:textId="77777777" w:rsidR="00C64453" w:rsidRDefault="00C64453" w:rsidP="00C627B9">
      <w:pPr>
        <w:spacing w:line="275" w:lineRule="auto"/>
        <w:ind w:left="192" w:right="404"/>
        <w:rPr>
          <w:rFonts w:ascii="Calibri" w:eastAsia="Calibri" w:hAnsi="Calibri" w:cs="Calibri"/>
          <w:spacing w:val="-1"/>
          <w:sz w:val="22"/>
          <w:szCs w:val="22"/>
        </w:rPr>
      </w:pPr>
    </w:p>
    <w:p w14:paraId="0BB0CA60" w14:textId="77777777" w:rsidR="00C64453" w:rsidRDefault="00C64453" w:rsidP="00C627B9">
      <w:pPr>
        <w:spacing w:line="275" w:lineRule="auto"/>
        <w:ind w:left="192" w:right="404"/>
        <w:rPr>
          <w:rFonts w:ascii="Calibri" w:eastAsia="Calibri" w:hAnsi="Calibri" w:cs="Calibri"/>
          <w:spacing w:val="-1"/>
          <w:sz w:val="22"/>
          <w:szCs w:val="22"/>
        </w:rPr>
      </w:pPr>
    </w:p>
    <w:p w14:paraId="635698A8" w14:textId="77777777" w:rsidR="00C64453" w:rsidRDefault="00C64453" w:rsidP="00C627B9">
      <w:pPr>
        <w:spacing w:line="275" w:lineRule="auto"/>
        <w:ind w:left="192" w:right="404"/>
        <w:rPr>
          <w:rFonts w:ascii="Calibri" w:eastAsia="Calibri" w:hAnsi="Calibri" w:cs="Calibri"/>
          <w:spacing w:val="-1"/>
          <w:sz w:val="22"/>
          <w:szCs w:val="22"/>
        </w:rPr>
      </w:pPr>
    </w:p>
    <w:p w14:paraId="758D1AD9" w14:textId="77777777" w:rsidR="00C64453" w:rsidRDefault="00C64453" w:rsidP="00C627B9">
      <w:pPr>
        <w:spacing w:line="275" w:lineRule="auto"/>
        <w:ind w:left="192" w:right="404"/>
        <w:rPr>
          <w:rFonts w:ascii="Calibri" w:eastAsia="Calibri" w:hAnsi="Calibri" w:cs="Calibri"/>
          <w:spacing w:val="-1"/>
          <w:sz w:val="22"/>
          <w:szCs w:val="22"/>
        </w:rPr>
      </w:pPr>
    </w:p>
    <w:p w14:paraId="19C12C7C" w14:textId="77777777" w:rsidR="00C64453" w:rsidRDefault="00C64453" w:rsidP="00C627B9">
      <w:pPr>
        <w:spacing w:line="275" w:lineRule="auto"/>
        <w:ind w:left="192" w:right="404"/>
        <w:rPr>
          <w:rFonts w:ascii="Calibri" w:eastAsia="Calibri" w:hAnsi="Calibri" w:cs="Calibri"/>
          <w:spacing w:val="-1"/>
          <w:sz w:val="22"/>
          <w:szCs w:val="22"/>
        </w:rPr>
      </w:pPr>
    </w:p>
    <w:p w14:paraId="4771D687" w14:textId="77777777" w:rsidR="00C64453" w:rsidRDefault="00C64453" w:rsidP="00C627B9">
      <w:pPr>
        <w:spacing w:line="275" w:lineRule="auto"/>
        <w:ind w:left="192" w:right="404"/>
        <w:rPr>
          <w:rFonts w:ascii="Calibri" w:eastAsia="Calibri" w:hAnsi="Calibri" w:cs="Calibri"/>
          <w:spacing w:val="-1"/>
          <w:sz w:val="22"/>
          <w:szCs w:val="22"/>
        </w:rPr>
      </w:pPr>
    </w:p>
    <w:p w14:paraId="2DE00A63" w14:textId="77777777" w:rsidR="00C64453" w:rsidRDefault="00C64453" w:rsidP="00C627B9">
      <w:pPr>
        <w:spacing w:line="275" w:lineRule="auto"/>
        <w:ind w:left="192" w:right="404"/>
        <w:rPr>
          <w:rFonts w:ascii="Calibri" w:eastAsia="Calibri" w:hAnsi="Calibri" w:cs="Calibri"/>
          <w:spacing w:val="-1"/>
          <w:sz w:val="22"/>
          <w:szCs w:val="22"/>
        </w:rPr>
      </w:pPr>
    </w:p>
    <w:p w14:paraId="6DEF1203" w14:textId="77777777" w:rsidR="00C64453" w:rsidRDefault="00C64453" w:rsidP="00C627B9">
      <w:pPr>
        <w:spacing w:line="275" w:lineRule="auto"/>
        <w:ind w:left="192" w:right="404"/>
        <w:rPr>
          <w:rFonts w:ascii="Calibri" w:eastAsia="Calibri" w:hAnsi="Calibri" w:cs="Calibri"/>
          <w:spacing w:val="-1"/>
          <w:sz w:val="22"/>
          <w:szCs w:val="22"/>
        </w:rPr>
      </w:pPr>
    </w:p>
    <w:p w14:paraId="2AC19261" w14:textId="77777777" w:rsidR="00C64453" w:rsidRDefault="00C64453" w:rsidP="00C627B9">
      <w:pPr>
        <w:spacing w:line="275" w:lineRule="auto"/>
        <w:ind w:left="192" w:right="404"/>
        <w:rPr>
          <w:rFonts w:ascii="Calibri" w:eastAsia="Calibri" w:hAnsi="Calibri" w:cs="Calibri"/>
          <w:spacing w:val="-1"/>
          <w:sz w:val="22"/>
          <w:szCs w:val="22"/>
        </w:rPr>
      </w:pPr>
    </w:p>
    <w:p w14:paraId="68364697" w14:textId="77777777" w:rsidR="00C64453" w:rsidRDefault="00C64453" w:rsidP="00C627B9">
      <w:pPr>
        <w:spacing w:line="275" w:lineRule="auto"/>
        <w:ind w:left="192" w:right="404"/>
        <w:rPr>
          <w:rFonts w:ascii="Calibri" w:eastAsia="Calibri" w:hAnsi="Calibri" w:cs="Calibri"/>
          <w:spacing w:val="-1"/>
          <w:sz w:val="22"/>
          <w:szCs w:val="22"/>
        </w:rPr>
      </w:pPr>
    </w:p>
    <w:p w14:paraId="5B910DE4" w14:textId="77777777" w:rsidR="00C64453" w:rsidRDefault="00C64453" w:rsidP="00C627B9">
      <w:pPr>
        <w:spacing w:line="275" w:lineRule="auto"/>
        <w:ind w:left="192" w:right="404"/>
        <w:rPr>
          <w:rFonts w:ascii="Calibri" w:eastAsia="Calibri" w:hAnsi="Calibri" w:cs="Calibri"/>
          <w:spacing w:val="-1"/>
          <w:sz w:val="22"/>
          <w:szCs w:val="22"/>
        </w:rPr>
      </w:pPr>
    </w:p>
    <w:p w14:paraId="28400D67" w14:textId="77777777" w:rsidR="00C64453" w:rsidRDefault="00C64453" w:rsidP="00C627B9">
      <w:pPr>
        <w:spacing w:line="275" w:lineRule="auto"/>
        <w:ind w:left="192" w:right="404"/>
        <w:rPr>
          <w:rFonts w:ascii="Calibri" w:eastAsia="Calibri" w:hAnsi="Calibri" w:cs="Calibri"/>
          <w:spacing w:val="-1"/>
          <w:sz w:val="22"/>
          <w:szCs w:val="22"/>
        </w:rPr>
      </w:pPr>
    </w:p>
    <w:p w14:paraId="39F77F1D" w14:textId="77777777" w:rsidR="00C64453" w:rsidRDefault="00C64453" w:rsidP="00C627B9">
      <w:pPr>
        <w:spacing w:line="275" w:lineRule="auto"/>
        <w:ind w:left="192" w:right="404"/>
        <w:rPr>
          <w:rFonts w:ascii="Calibri" w:eastAsia="Calibri" w:hAnsi="Calibri" w:cs="Calibri"/>
          <w:spacing w:val="-1"/>
          <w:sz w:val="22"/>
          <w:szCs w:val="22"/>
        </w:rPr>
      </w:pPr>
    </w:p>
    <w:p w14:paraId="777ADC79" w14:textId="77777777" w:rsidR="00C64453" w:rsidRDefault="00C64453" w:rsidP="00C627B9">
      <w:pPr>
        <w:spacing w:line="275" w:lineRule="auto"/>
        <w:ind w:left="192" w:right="404"/>
        <w:rPr>
          <w:rFonts w:ascii="Calibri" w:eastAsia="Calibri" w:hAnsi="Calibri" w:cs="Calibri"/>
          <w:spacing w:val="-1"/>
          <w:sz w:val="22"/>
          <w:szCs w:val="22"/>
        </w:rPr>
      </w:pPr>
    </w:p>
    <w:p w14:paraId="386B9971" w14:textId="77777777" w:rsidR="00C64453" w:rsidRDefault="00C64453" w:rsidP="00C627B9">
      <w:pPr>
        <w:spacing w:line="275" w:lineRule="auto"/>
        <w:ind w:left="192" w:right="404"/>
        <w:rPr>
          <w:rFonts w:ascii="Calibri" w:eastAsia="Calibri" w:hAnsi="Calibri" w:cs="Calibri"/>
          <w:spacing w:val="-1"/>
          <w:sz w:val="22"/>
          <w:szCs w:val="22"/>
        </w:rPr>
      </w:pPr>
    </w:p>
    <w:p w14:paraId="45A4D40A" w14:textId="77777777" w:rsidR="00C64453" w:rsidRDefault="00C64453" w:rsidP="00C627B9">
      <w:pPr>
        <w:spacing w:line="275" w:lineRule="auto"/>
        <w:ind w:left="192" w:right="404"/>
        <w:rPr>
          <w:rFonts w:ascii="Calibri" w:eastAsia="Calibri" w:hAnsi="Calibri" w:cs="Calibri"/>
          <w:spacing w:val="-1"/>
          <w:sz w:val="22"/>
          <w:szCs w:val="22"/>
        </w:rPr>
      </w:pPr>
    </w:p>
    <w:p w14:paraId="1E457C6E" w14:textId="77777777" w:rsidR="00C64453" w:rsidRDefault="00C64453" w:rsidP="00C627B9">
      <w:pPr>
        <w:spacing w:line="275" w:lineRule="auto"/>
        <w:ind w:left="192" w:right="404"/>
        <w:rPr>
          <w:rFonts w:ascii="Calibri" w:eastAsia="Calibri" w:hAnsi="Calibri" w:cs="Calibri"/>
          <w:spacing w:val="-1"/>
          <w:sz w:val="22"/>
          <w:szCs w:val="22"/>
        </w:rPr>
      </w:pPr>
    </w:p>
    <w:p w14:paraId="602D9973" w14:textId="77777777" w:rsidR="00C64453" w:rsidRDefault="00C64453" w:rsidP="00C627B9">
      <w:pPr>
        <w:spacing w:line="275" w:lineRule="auto"/>
        <w:ind w:left="192" w:right="404"/>
        <w:rPr>
          <w:rFonts w:ascii="Calibri" w:eastAsia="Calibri" w:hAnsi="Calibri" w:cs="Calibri"/>
          <w:spacing w:val="-1"/>
          <w:sz w:val="22"/>
          <w:szCs w:val="22"/>
        </w:rPr>
      </w:pPr>
    </w:p>
    <w:p w14:paraId="45676DBA" w14:textId="77777777" w:rsidR="00C64453" w:rsidRDefault="00C64453" w:rsidP="00C627B9">
      <w:pPr>
        <w:spacing w:line="275" w:lineRule="auto"/>
        <w:ind w:left="192" w:right="404"/>
        <w:rPr>
          <w:rFonts w:ascii="Calibri" w:eastAsia="Calibri" w:hAnsi="Calibri" w:cs="Calibri"/>
          <w:spacing w:val="-1"/>
          <w:sz w:val="22"/>
          <w:szCs w:val="22"/>
        </w:rPr>
      </w:pPr>
    </w:p>
    <w:p w14:paraId="2BE95F86" w14:textId="77777777" w:rsidR="00C64453" w:rsidRDefault="00C64453" w:rsidP="00C64453"/>
    <w:p w14:paraId="3302612F" w14:textId="77777777" w:rsidR="00C64453" w:rsidRDefault="00C64453" w:rsidP="00C64453"/>
    <w:p w14:paraId="7D57292E" w14:textId="77777777" w:rsidR="00C64453" w:rsidRDefault="00C64453" w:rsidP="00C64453"/>
    <w:p w14:paraId="13D3B323" w14:textId="77777777" w:rsidR="00C64453" w:rsidRDefault="00C64453" w:rsidP="00C64453"/>
    <w:p w14:paraId="3B8C0F12" w14:textId="77777777" w:rsidR="00C64453" w:rsidRDefault="00C64453" w:rsidP="00C64453"/>
    <w:p w14:paraId="072AF8B7" w14:textId="128214A1" w:rsidR="00C64453" w:rsidRDefault="00C64453" w:rsidP="00C64453">
      <w:pPr>
        <w:rPr>
          <w:sz w:val="48"/>
          <w:szCs w:val="48"/>
        </w:rPr>
      </w:pPr>
      <w:r>
        <w:tab/>
      </w:r>
      <w:r>
        <w:tab/>
      </w:r>
      <w:r>
        <w:tab/>
      </w:r>
      <w:r w:rsidRPr="00F7202F">
        <w:rPr>
          <w:sz w:val="48"/>
          <w:szCs w:val="48"/>
        </w:rPr>
        <w:t>REDACTED in its entirety</w:t>
      </w:r>
    </w:p>
    <w:p w14:paraId="235E1DBC" w14:textId="6CA78671" w:rsidR="00C64453" w:rsidRDefault="00C64453" w:rsidP="00C64453">
      <w:pPr>
        <w:rPr>
          <w:sz w:val="48"/>
          <w:szCs w:val="48"/>
        </w:rPr>
      </w:pPr>
    </w:p>
    <w:p w14:paraId="71DD9263" w14:textId="5C45CB30" w:rsidR="00C64453" w:rsidRDefault="00C64453" w:rsidP="00C64453">
      <w:pPr>
        <w:rPr>
          <w:sz w:val="48"/>
          <w:szCs w:val="48"/>
        </w:rPr>
      </w:pPr>
    </w:p>
    <w:p w14:paraId="7C90C793" w14:textId="59455C1F" w:rsidR="00C64453" w:rsidRDefault="00C64453" w:rsidP="00C64453">
      <w:pPr>
        <w:rPr>
          <w:sz w:val="48"/>
          <w:szCs w:val="48"/>
        </w:rPr>
      </w:pPr>
    </w:p>
    <w:p w14:paraId="54EBE5B4" w14:textId="78D81F6D" w:rsidR="00C64453" w:rsidRDefault="00C64453" w:rsidP="00C64453">
      <w:pPr>
        <w:rPr>
          <w:sz w:val="48"/>
          <w:szCs w:val="48"/>
        </w:rPr>
      </w:pPr>
    </w:p>
    <w:p w14:paraId="163A8E2A" w14:textId="5F6C9495" w:rsidR="00C64453" w:rsidRDefault="00C64453" w:rsidP="00C64453">
      <w:pPr>
        <w:rPr>
          <w:sz w:val="48"/>
          <w:szCs w:val="48"/>
        </w:rPr>
      </w:pPr>
    </w:p>
    <w:p w14:paraId="638D023A" w14:textId="339B4CB4" w:rsidR="00C64453" w:rsidRDefault="00C64453" w:rsidP="00C64453">
      <w:pPr>
        <w:rPr>
          <w:sz w:val="48"/>
          <w:szCs w:val="48"/>
        </w:rPr>
      </w:pPr>
    </w:p>
    <w:p w14:paraId="67DA62DD" w14:textId="400FB172" w:rsidR="00C64453" w:rsidRDefault="00C64453" w:rsidP="00C64453">
      <w:pPr>
        <w:rPr>
          <w:sz w:val="48"/>
          <w:szCs w:val="48"/>
        </w:rPr>
      </w:pPr>
    </w:p>
    <w:p w14:paraId="3517313D" w14:textId="55C8CE4C" w:rsidR="00C64453" w:rsidRDefault="00C64453" w:rsidP="00C64453">
      <w:pPr>
        <w:rPr>
          <w:sz w:val="48"/>
          <w:szCs w:val="48"/>
        </w:rPr>
      </w:pPr>
    </w:p>
    <w:p w14:paraId="139F0AFC" w14:textId="57752310" w:rsidR="00C64453" w:rsidRDefault="00C64453" w:rsidP="00C64453">
      <w:pPr>
        <w:rPr>
          <w:sz w:val="48"/>
          <w:szCs w:val="48"/>
        </w:rPr>
      </w:pPr>
    </w:p>
    <w:p w14:paraId="43CEFB86" w14:textId="76940DEE" w:rsidR="00C64453" w:rsidRDefault="00C64453" w:rsidP="00C64453">
      <w:pPr>
        <w:rPr>
          <w:sz w:val="48"/>
          <w:szCs w:val="48"/>
        </w:rPr>
      </w:pPr>
    </w:p>
    <w:p w14:paraId="28E763E4" w14:textId="4FEFE231" w:rsidR="00C64453" w:rsidRDefault="00C64453" w:rsidP="00C64453">
      <w:pPr>
        <w:rPr>
          <w:sz w:val="48"/>
          <w:szCs w:val="48"/>
        </w:rPr>
      </w:pPr>
    </w:p>
    <w:p w14:paraId="40C54CC4" w14:textId="6C1EC24F" w:rsidR="00C64453" w:rsidRDefault="00C64453" w:rsidP="00C64453">
      <w:pPr>
        <w:rPr>
          <w:sz w:val="48"/>
          <w:szCs w:val="48"/>
        </w:rPr>
      </w:pPr>
    </w:p>
    <w:p w14:paraId="731138FF" w14:textId="76C488D7" w:rsidR="00C64453" w:rsidRDefault="00C64453" w:rsidP="00C64453">
      <w:pPr>
        <w:rPr>
          <w:sz w:val="48"/>
          <w:szCs w:val="48"/>
        </w:rPr>
      </w:pPr>
    </w:p>
    <w:p w14:paraId="6CC2AA32" w14:textId="03083761" w:rsidR="00C64453" w:rsidRDefault="00C64453" w:rsidP="00C64453">
      <w:pPr>
        <w:rPr>
          <w:sz w:val="48"/>
          <w:szCs w:val="48"/>
        </w:rPr>
      </w:pPr>
    </w:p>
    <w:p w14:paraId="6D413769" w14:textId="79F7B9AB" w:rsidR="00C64453" w:rsidRDefault="00C64453" w:rsidP="00C64453">
      <w:pPr>
        <w:rPr>
          <w:sz w:val="48"/>
          <w:szCs w:val="48"/>
        </w:rPr>
      </w:pPr>
    </w:p>
    <w:p w14:paraId="2F9AD613" w14:textId="0ED08EE5" w:rsidR="00C64453" w:rsidRDefault="00C64453" w:rsidP="00C64453">
      <w:pPr>
        <w:rPr>
          <w:sz w:val="48"/>
          <w:szCs w:val="48"/>
        </w:rPr>
      </w:pPr>
    </w:p>
    <w:p w14:paraId="7206A2E8" w14:textId="03A49592" w:rsidR="00C64453" w:rsidRDefault="00C64453" w:rsidP="00C64453">
      <w:pPr>
        <w:rPr>
          <w:sz w:val="48"/>
          <w:szCs w:val="48"/>
        </w:rPr>
      </w:pPr>
    </w:p>
    <w:p w14:paraId="5C0ABC1B" w14:textId="22DF4F3F" w:rsidR="00C64453" w:rsidRDefault="00C64453" w:rsidP="00C64453">
      <w:pPr>
        <w:rPr>
          <w:sz w:val="48"/>
          <w:szCs w:val="48"/>
        </w:rPr>
      </w:pPr>
    </w:p>
    <w:p w14:paraId="6BEFEBE4" w14:textId="77777777" w:rsidR="00C64453" w:rsidRDefault="00C64453" w:rsidP="00C64453">
      <w:pPr>
        <w:rPr>
          <w:sz w:val="48"/>
          <w:szCs w:val="48"/>
        </w:rPr>
      </w:pPr>
    </w:p>
    <w:p w14:paraId="1C9454D2" w14:textId="0186CA25" w:rsidR="00C64453" w:rsidRDefault="00C64453" w:rsidP="00C64453">
      <w:pPr>
        <w:rPr>
          <w:sz w:val="48"/>
          <w:szCs w:val="48"/>
        </w:rPr>
      </w:pPr>
    </w:p>
    <w:p w14:paraId="1065DB48" w14:textId="77777777" w:rsidR="00C64453" w:rsidRDefault="00C64453" w:rsidP="00C64453"/>
    <w:p w14:paraId="2E9A1D4E" w14:textId="77777777" w:rsidR="00C64453" w:rsidRDefault="00C64453" w:rsidP="00C64453"/>
    <w:p w14:paraId="696307BF" w14:textId="77777777" w:rsidR="00C64453" w:rsidRDefault="00C64453" w:rsidP="00C64453"/>
    <w:p w14:paraId="172D1ABF" w14:textId="77777777" w:rsidR="00C64453" w:rsidRDefault="00C64453" w:rsidP="00C64453"/>
    <w:p w14:paraId="3867BFD8" w14:textId="77777777" w:rsidR="00C64453" w:rsidRDefault="00C64453" w:rsidP="00C64453"/>
    <w:p w14:paraId="7F378C9E" w14:textId="3798B649" w:rsidR="00C64453" w:rsidRDefault="00C64453" w:rsidP="00C64453">
      <w:pPr>
        <w:rPr>
          <w:sz w:val="48"/>
          <w:szCs w:val="48"/>
        </w:rPr>
      </w:pPr>
      <w:r>
        <w:tab/>
      </w:r>
      <w:r>
        <w:tab/>
      </w:r>
      <w:r>
        <w:tab/>
      </w:r>
      <w:r w:rsidRPr="00F7202F">
        <w:rPr>
          <w:sz w:val="48"/>
          <w:szCs w:val="48"/>
        </w:rPr>
        <w:t>REDACTED in its entirety</w:t>
      </w:r>
    </w:p>
    <w:p w14:paraId="7895E489" w14:textId="296D49B1" w:rsidR="00C64453" w:rsidRDefault="00C64453" w:rsidP="00C64453">
      <w:pPr>
        <w:rPr>
          <w:sz w:val="48"/>
          <w:szCs w:val="48"/>
        </w:rPr>
      </w:pPr>
    </w:p>
    <w:p w14:paraId="60B0D0C2" w14:textId="7A458AEC" w:rsidR="00C64453" w:rsidRDefault="00C64453" w:rsidP="00C64453">
      <w:pPr>
        <w:rPr>
          <w:sz w:val="48"/>
          <w:szCs w:val="48"/>
        </w:rPr>
      </w:pPr>
    </w:p>
    <w:p w14:paraId="58EF87E1" w14:textId="783C9E39" w:rsidR="00C64453" w:rsidRDefault="00C64453" w:rsidP="00C64453">
      <w:pPr>
        <w:rPr>
          <w:sz w:val="48"/>
          <w:szCs w:val="48"/>
        </w:rPr>
      </w:pPr>
    </w:p>
    <w:p w14:paraId="488EE898" w14:textId="2D7DDAAC" w:rsidR="00C64453" w:rsidRDefault="00C64453" w:rsidP="00C64453">
      <w:pPr>
        <w:rPr>
          <w:sz w:val="48"/>
          <w:szCs w:val="48"/>
        </w:rPr>
      </w:pPr>
    </w:p>
    <w:p w14:paraId="503ACEF3" w14:textId="7B2231A4" w:rsidR="00C64453" w:rsidRDefault="00C64453" w:rsidP="00C64453">
      <w:pPr>
        <w:rPr>
          <w:sz w:val="48"/>
          <w:szCs w:val="48"/>
        </w:rPr>
      </w:pPr>
    </w:p>
    <w:p w14:paraId="69D759F6" w14:textId="05A3161A" w:rsidR="00C64453" w:rsidRDefault="00C64453" w:rsidP="00C64453">
      <w:pPr>
        <w:rPr>
          <w:sz w:val="48"/>
          <w:szCs w:val="48"/>
        </w:rPr>
      </w:pPr>
    </w:p>
    <w:p w14:paraId="5C938DDA" w14:textId="23B5DD0F" w:rsidR="00C64453" w:rsidRDefault="00C64453" w:rsidP="00C64453">
      <w:pPr>
        <w:rPr>
          <w:sz w:val="48"/>
          <w:szCs w:val="48"/>
        </w:rPr>
      </w:pPr>
    </w:p>
    <w:p w14:paraId="12EE3B67" w14:textId="5869A5AC" w:rsidR="00C64453" w:rsidRDefault="00C64453" w:rsidP="00C64453">
      <w:pPr>
        <w:rPr>
          <w:sz w:val="48"/>
          <w:szCs w:val="48"/>
        </w:rPr>
      </w:pPr>
    </w:p>
    <w:p w14:paraId="6805ADB8" w14:textId="3CE65DCF" w:rsidR="00C64453" w:rsidRDefault="00C64453" w:rsidP="00C64453">
      <w:pPr>
        <w:rPr>
          <w:sz w:val="48"/>
          <w:szCs w:val="48"/>
        </w:rPr>
      </w:pPr>
    </w:p>
    <w:p w14:paraId="6CA9B29A" w14:textId="4535A712" w:rsidR="00C64453" w:rsidRDefault="00C64453" w:rsidP="00C64453">
      <w:pPr>
        <w:rPr>
          <w:sz w:val="48"/>
          <w:szCs w:val="48"/>
        </w:rPr>
      </w:pPr>
    </w:p>
    <w:p w14:paraId="36573162" w14:textId="4A0E6042" w:rsidR="00C64453" w:rsidRDefault="00C64453" w:rsidP="00C64453">
      <w:pPr>
        <w:rPr>
          <w:sz w:val="48"/>
          <w:szCs w:val="48"/>
        </w:rPr>
      </w:pPr>
    </w:p>
    <w:p w14:paraId="248F8DC8" w14:textId="323F0846" w:rsidR="00C64453" w:rsidRDefault="00C64453" w:rsidP="00C64453">
      <w:pPr>
        <w:rPr>
          <w:sz w:val="48"/>
          <w:szCs w:val="48"/>
        </w:rPr>
      </w:pPr>
    </w:p>
    <w:p w14:paraId="372D3E5F" w14:textId="5DBE8D4A" w:rsidR="00C64453" w:rsidRDefault="00C64453" w:rsidP="00C64453">
      <w:pPr>
        <w:rPr>
          <w:sz w:val="48"/>
          <w:szCs w:val="48"/>
        </w:rPr>
      </w:pPr>
    </w:p>
    <w:p w14:paraId="723F345C" w14:textId="7DC89D83" w:rsidR="00C64453" w:rsidRDefault="00C64453" w:rsidP="00C64453">
      <w:pPr>
        <w:rPr>
          <w:sz w:val="48"/>
          <w:szCs w:val="48"/>
        </w:rPr>
      </w:pPr>
    </w:p>
    <w:p w14:paraId="144FA09B" w14:textId="4DD11115" w:rsidR="00C64453" w:rsidRDefault="00C64453" w:rsidP="00C64453">
      <w:pPr>
        <w:rPr>
          <w:sz w:val="48"/>
          <w:szCs w:val="48"/>
        </w:rPr>
      </w:pPr>
    </w:p>
    <w:p w14:paraId="68892400" w14:textId="7036F7E0" w:rsidR="00C64453" w:rsidRDefault="00C64453" w:rsidP="00C64453">
      <w:pPr>
        <w:rPr>
          <w:sz w:val="48"/>
          <w:szCs w:val="48"/>
        </w:rPr>
      </w:pPr>
    </w:p>
    <w:p w14:paraId="07D05174" w14:textId="5DD17308" w:rsidR="00C64453" w:rsidRDefault="00C64453" w:rsidP="00C64453">
      <w:pPr>
        <w:rPr>
          <w:sz w:val="48"/>
          <w:szCs w:val="48"/>
        </w:rPr>
      </w:pPr>
    </w:p>
    <w:p w14:paraId="4736D3F8" w14:textId="1D6EB7AC" w:rsidR="00C64453" w:rsidRDefault="00C64453" w:rsidP="00C64453">
      <w:pPr>
        <w:rPr>
          <w:sz w:val="48"/>
          <w:szCs w:val="48"/>
        </w:rPr>
      </w:pPr>
    </w:p>
    <w:p w14:paraId="3B890E83" w14:textId="13FE86F1" w:rsidR="00C64453" w:rsidRDefault="00C64453" w:rsidP="00C64453">
      <w:pPr>
        <w:rPr>
          <w:sz w:val="48"/>
          <w:szCs w:val="48"/>
        </w:rPr>
      </w:pPr>
    </w:p>
    <w:p w14:paraId="268B8CBE" w14:textId="52A3098C" w:rsidR="00C64453" w:rsidRDefault="00C64453" w:rsidP="00C64453">
      <w:pPr>
        <w:rPr>
          <w:sz w:val="48"/>
          <w:szCs w:val="48"/>
        </w:rPr>
      </w:pPr>
    </w:p>
    <w:p w14:paraId="0B065945" w14:textId="77777777" w:rsidR="00C64453" w:rsidRDefault="00C64453" w:rsidP="00C64453"/>
    <w:p w14:paraId="0D9B5DE6" w14:textId="77777777" w:rsidR="00C64453" w:rsidRDefault="00C64453" w:rsidP="00C64453"/>
    <w:p w14:paraId="1C6DEC04" w14:textId="77777777" w:rsidR="00C64453" w:rsidRDefault="00C64453" w:rsidP="00C64453"/>
    <w:p w14:paraId="4004166B" w14:textId="77777777" w:rsidR="00C64453" w:rsidRDefault="00C64453" w:rsidP="00C64453"/>
    <w:p w14:paraId="77DCCCDA" w14:textId="77777777" w:rsidR="00C64453" w:rsidRDefault="00C64453" w:rsidP="00C64453"/>
    <w:p w14:paraId="6CABBA0F" w14:textId="6E397905" w:rsidR="00C64453" w:rsidRDefault="00C64453" w:rsidP="00C64453">
      <w:pPr>
        <w:rPr>
          <w:sz w:val="48"/>
          <w:szCs w:val="48"/>
        </w:rPr>
      </w:pPr>
      <w:r>
        <w:tab/>
      </w:r>
      <w:r>
        <w:tab/>
      </w:r>
      <w:r>
        <w:tab/>
      </w:r>
      <w:r w:rsidRPr="00F7202F">
        <w:rPr>
          <w:sz w:val="48"/>
          <w:szCs w:val="48"/>
        </w:rPr>
        <w:t>REDACTED in its entirety</w:t>
      </w:r>
    </w:p>
    <w:p w14:paraId="2DE4A3F0" w14:textId="3771F00D" w:rsidR="00C64453" w:rsidRDefault="00C64453" w:rsidP="00C64453">
      <w:pPr>
        <w:rPr>
          <w:sz w:val="48"/>
          <w:szCs w:val="48"/>
        </w:rPr>
      </w:pPr>
    </w:p>
    <w:p w14:paraId="2912EF9A" w14:textId="567EA85B" w:rsidR="00C64453" w:rsidRDefault="00C64453" w:rsidP="00C64453">
      <w:pPr>
        <w:rPr>
          <w:sz w:val="48"/>
          <w:szCs w:val="48"/>
        </w:rPr>
      </w:pPr>
    </w:p>
    <w:p w14:paraId="540D9ADA" w14:textId="28FA7756" w:rsidR="00C64453" w:rsidRDefault="00C64453" w:rsidP="00C64453">
      <w:pPr>
        <w:rPr>
          <w:sz w:val="48"/>
          <w:szCs w:val="48"/>
        </w:rPr>
      </w:pPr>
    </w:p>
    <w:p w14:paraId="2BC0E56D" w14:textId="222E4F81" w:rsidR="00C64453" w:rsidRDefault="00C64453" w:rsidP="00C64453">
      <w:pPr>
        <w:rPr>
          <w:sz w:val="48"/>
          <w:szCs w:val="48"/>
        </w:rPr>
      </w:pPr>
    </w:p>
    <w:p w14:paraId="65ACD796" w14:textId="32D77986" w:rsidR="00C64453" w:rsidRDefault="00C64453" w:rsidP="00C64453">
      <w:pPr>
        <w:rPr>
          <w:sz w:val="48"/>
          <w:szCs w:val="48"/>
        </w:rPr>
      </w:pPr>
    </w:p>
    <w:p w14:paraId="0F5DCFF7" w14:textId="1CFFF8BF" w:rsidR="00C64453" w:rsidRDefault="00C64453" w:rsidP="00C64453">
      <w:pPr>
        <w:rPr>
          <w:sz w:val="48"/>
          <w:szCs w:val="48"/>
        </w:rPr>
      </w:pPr>
    </w:p>
    <w:p w14:paraId="22F66BD7" w14:textId="6293D046" w:rsidR="00C64453" w:rsidRDefault="00C64453" w:rsidP="00C64453">
      <w:pPr>
        <w:rPr>
          <w:sz w:val="48"/>
          <w:szCs w:val="48"/>
        </w:rPr>
      </w:pPr>
    </w:p>
    <w:p w14:paraId="5BA9FDF8" w14:textId="23810C8E" w:rsidR="00C64453" w:rsidRDefault="00C64453" w:rsidP="00C64453">
      <w:pPr>
        <w:rPr>
          <w:sz w:val="48"/>
          <w:szCs w:val="48"/>
        </w:rPr>
      </w:pPr>
    </w:p>
    <w:p w14:paraId="28CB67EC" w14:textId="1E5E9563" w:rsidR="00C64453" w:rsidRDefault="00C64453" w:rsidP="00C64453">
      <w:pPr>
        <w:rPr>
          <w:sz w:val="48"/>
          <w:szCs w:val="48"/>
        </w:rPr>
      </w:pPr>
    </w:p>
    <w:p w14:paraId="2D95C9D6" w14:textId="666CEC88" w:rsidR="00C64453" w:rsidRDefault="00C64453" w:rsidP="00C64453">
      <w:pPr>
        <w:rPr>
          <w:sz w:val="48"/>
          <w:szCs w:val="48"/>
        </w:rPr>
      </w:pPr>
    </w:p>
    <w:p w14:paraId="7BBB1CC8" w14:textId="544C1CC4" w:rsidR="00C64453" w:rsidRDefault="00C64453" w:rsidP="00C64453">
      <w:pPr>
        <w:rPr>
          <w:sz w:val="48"/>
          <w:szCs w:val="48"/>
        </w:rPr>
      </w:pPr>
    </w:p>
    <w:p w14:paraId="06F86BA4" w14:textId="03461D4B" w:rsidR="00C64453" w:rsidRDefault="00C64453" w:rsidP="00C64453">
      <w:pPr>
        <w:rPr>
          <w:sz w:val="48"/>
          <w:szCs w:val="48"/>
        </w:rPr>
      </w:pPr>
    </w:p>
    <w:p w14:paraId="33DE67E4" w14:textId="76445EA8" w:rsidR="00C64453" w:rsidRDefault="00C64453" w:rsidP="00C64453">
      <w:pPr>
        <w:rPr>
          <w:sz w:val="48"/>
          <w:szCs w:val="48"/>
        </w:rPr>
      </w:pPr>
    </w:p>
    <w:p w14:paraId="37F05927" w14:textId="1A990C68" w:rsidR="00C64453" w:rsidRDefault="00C64453" w:rsidP="00C64453">
      <w:pPr>
        <w:rPr>
          <w:sz w:val="48"/>
          <w:szCs w:val="48"/>
        </w:rPr>
      </w:pPr>
    </w:p>
    <w:p w14:paraId="7C7DA015" w14:textId="7A734F92" w:rsidR="00C64453" w:rsidRDefault="00C64453" w:rsidP="00C64453">
      <w:pPr>
        <w:rPr>
          <w:sz w:val="48"/>
          <w:szCs w:val="48"/>
        </w:rPr>
      </w:pPr>
    </w:p>
    <w:p w14:paraId="34C07D50" w14:textId="579447D8" w:rsidR="00C64453" w:rsidRDefault="00C64453" w:rsidP="00C64453">
      <w:pPr>
        <w:rPr>
          <w:sz w:val="48"/>
          <w:szCs w:val="48"/>
        </w:rPr>
      </w:pPr>
    </w:p>
    <w:p w14:paraId="6E9504E1" w14:textId="65E91CA7" w:rsidR="00C64453" w:rsidRDefault="00C64453" w:rsidP="00C64453">
      <w:pPr>
        <w:rPr>
          <w:sz w:val="48"/>
          <w:szCs w:val="48"/>
        </w:rPr>
      </w:pPr>
    </w:p>
    <w:p w14:paraId="3AFD28AE" w14:textId="1D0E7846" w:rsidR="00C64453" w:rsidRDefault="00C64453" w:rsidP="00C64453">
      <w:pPr>
        <w:rPr>
          <w:sz w:val="48"/>
          <w:szCs w:val="48"/>
        </w:rPr>
      </w:pPr>
    </w:p>
    <w:p w14:paraId="4F28DFD5" w14:textId="6E1FD660" w:rsidR="00C64453" w:rsidRDefault="00C64453" w:rsidP="00C64453">
      <w:pPr>
        <w:rPr>
          <w:sz w:val="48"/>
          <w:szCs w:val="48"/>
        </w:rPr>
      </w:pPr>
    </w:p>
    <w:p w14:paraId="56702592" w14:textId="275E4641" w:rsidR="00C64453" w:rsidRDefault="00C64453" w:rsidP="00C64453">
      <w:pPr>
        <w:rPr>
          <w:sz w:val="48"/>
          <w:szCs w:val="48"/>
        </w:rPr>
      </w:pPr>
    </w:p>
    <w:p w14:paraId="07DAB70D" w14:textId="77777777" w:rsidR="00C64453" w:rsidRDefault="00C64453" w:rsidP="00C64453"/>
    <w:p w14:paraId="6CAD265E" w14:textId="77777777" w:rsidR="00C64453" w:rsidRDefault="00C64453" w:rsidP="00C64453"/>
    <w:p w14:paraId="49A5CA47" w14:textId="77777777" w:rsidR="00C64453" w:rsidRDefault="00C64453" w:rsidP="00C64453"/>
    <w:p w14:paraId="784DCF72" w14:textId="77777777" w:rsidR="00C64453" w:rsidRDefault="00C64453" w:rsidP="00C64453"/>
    <w:p w14:paraId="5C1C3775" w14:textId="77777777" w:rsidR="00C64453" w:rsidRDefault="00C64453" w:rsidP="00C64453"/>
    <w:p w14:paraId="418864D6" w14:textId="77777777" w:rsidR="00C64453" w:rsidRPr="00F7202F" w:rsidRDefault="00C64453" w:rsidP="00C64453">
      <w:pPr>
        <w:rPr>
          <w:sz w:val="48"/>
          <w:szCs w:val="48"/>
        </w:rPr>
      </w:pPr>
      <w:r>
        <w:tab/>
      </w:r>
      <w:r>
        <w:tab/>
      </w:r>
      <w:r>
        <w:tab/>
      </w:r>
      <w:r w:rsidRPr="00F7202F">
        <w:rPr>
          <w:sz w:val="48"/>
          <w:szCs w:val="48"/>
        </w:rPr>
        <w:t>REDACTED in its entirety</w:t>
      </w:r>
    </w:p>
    <w:p w14:paraId="66B9FAE3" w14:textId="3D002F1E" w:rsidR="00C64453" w:rsidRDefault="00C64453" w:rsidP="00C64453">
      <w:pPr>
        <w:rPr>
          <w:sz w:val="48"/>
          <w:szCs w:val="48"/>
        </w:rPr>
      </w:pPr>
    </w:p>
    <w:p w14:paraId="4B1C6764" w14:textId="1BB74AD6" w:rsidR="00C64453" w:rsidRDefault="00C64453" w:rsidP="00C64453">
      <w:pPr>
        <w:rPr>
          <w:sz w:val="48"/>
          <w:szCs w:val="48"/>
        </w:rPr>
      </w:pPr>
    </w:p>
    <w:p w14:paraId="61BEAF9C" w14:textId="6B63D287" w:rsidR="00C64453" w:rsidRDefault="00C64453" w:rsidP="00C64453">
      <w:pPr>
        <w:rPr>
          <w:sz w:val="48"/>
          <w:szCs w:val="48"/>
        </w:rPr>
      </w:pPr>
    </w:p>
    <w:p w14:paraId="6F908398" w14:textId="1615567B" w:rsidR="00C64453" w:rsidRDefault="00C64453" w:rsidP="00C64453">
      <w:pPr>
        <w:rPr>
          <w:sz w:val="48"/>
          <w:szCs w:val="48"/>
        </w:rPr>
      </w:pPr>
    </w:p>
    <w:p w14:paraId="4BA374B0" w14:textId="58C07321" w:rsidR="00C64453" w:rsidRDefault="00C64453" w:rsidP="00C64453">
      <w:pPr>
        <w:rPr>
          <w:sz w:val="48"/>
          <w:szCs w:val="48"/>
        </w:rPr>
      </w:pPr>
    </w:p>
    <w:p w14:paraId="6A0DA81B" w14:textId="28F6FBF6" w:rsidR="00C64453" w:rsidRDefault="00C64453" w:rsidP="00C64453">
      <w:pPr>
        <w:rPr>
          <w:sz w:val="48"/>
          <w:szCs w:val="48"/>
        </w:rPr>
      </w:pPr>
    </w:p>
    <w:p w14:paraId="262CD247" w14:textId="208BB354" w:rsidR="00C64453" w:rsidRDefault="00C64453" w:rsidP="00C64453">
      <w:pPr>
        <w:rPr>
          <w:sz w:val="48"/>
          <w:szCs w:val="48"/>
        </w:rPr>
      </w:pPr>
    </w:p>
    <w:p w14:paraId="2A6B6693" w14:textId="754ACCB2" w:rsidR="00C64453" w:rsidRDefault="00C64453" w:rsidP="00C64453">
      <w:pPr>
        <w:rPr>
          <w:sz w:val="48"/>
          <w:szCs w:val="48"/>
        </w:rPr>
      </w:pPr>
    </w:p>
    <w:p w14:paraId="519BCAD0" w14:textId="60C07B08" w:rsidR="00C64453" w:rsidRDefault="00C64453" w:rsidP="00C64453">
      <w:pPr>
        <w:rPr>
          <w:sz w:val="48"/>
          <w:szCs w:val="48"/>
        </w:rPr>
      </w:pPr>
    </w:p>
    <w:p w14:paraId="533CCA35" w14:textId="5E262719" w:rsidR="00C64453" w:rsidRDefault="00C64453" w:rsidP="00C64453">
      <w:pPr>
        <w:rPr>
          <w:sz w:val="48"/>
          <w:szCs w:val="48"/>
        </w:rPr>
      </w:pPr>
    </w:p>
    <w:p w14:paraId="78B6CDBC" w14:textId="17FF9578" w:rsidR="00C64453" w:rsidRDefault="00C64453" w:rsidP="00C64453">
      <w:pPr>
        <w:rPr>
          <w:sz w:val="48"/>
          <w:szCs w:val="48"/>
        </w:rPr>
      </w:pPr>
    </w:p>
    <w:p w14:paraId="4315CCEC" w14:textId="366359A5" w:rsidR="00C64453" w:rsidRDefault="00C64453" w:rsidP="00C64453">
      <w:pPr>
        <w:rPr>
          <w:sz w:val="48"/>
          <w:szCs w:val="48"/>
        </w:rPr>
      </w:pPr>
    </w:p>
    <w:p w14:paraId="1C72D59A" w14:textId="7C79336F" w:rsidR="00C64453" w:rsidRDefault="00C64453" w:rsidP="00C64453">
      <w:pPr>
        <w:rPr>
          <w:sz w:val="48"/>
          <w:szCs w:val="48"/>
        </w:rPr>
      </w:pPr>
    </w:p>
    <w:p w14:paraId="50B715E5" w14:textId="1ACFD3AD" w:rsidR="00C64453" w:rsidRDefault="00C64453" w:rsidP="00C64453">
      <w:pPr>
        <w:rPr>
          <w:sz w:val="48"/>
          <w:szCs w:val="48"/>
        </w:rPr>
      </w:pPr>
    </w:p>
    <w:p w14:paraId="31F85363" w14:textId="1EA3D801" w:rsidR="00C64453" w:rsidRDefault="00C64453" w:rsidP="00C64453">
      <w:pPr>
        <w:rPr>
          <w:sz w:val="48"/>
          <w:szCs w:val="48"/>
        </w:rPr>
      </w:pPr>
    </w:p>
    <w:p w14:paraId="0EA26C71" w14:textId="0826E8DF" w:rsidR="00C64453" w:rsidRDefault="00C64453" w:rsidP="00C64453">
      <w:pPr>
        <w:rPr>
          <w:sz w:val="48"/>
          <w:szCs w:val="48"/>
        </w:rPr>
      </w:pPr>
    </w:p>
    <w:p w14:paraId="57C060DE" w14:textId="0A5104C9" w:rsidR="00C64453" w:rsidRDefault="00C64453" w:rsidP="00C64453">
      <w:pPr>
        <w:rPr>
          <w:sz w:val="48"/>
          <w:szCs w:val="48"/>
        </w:rPr>
      </w:pPr>
    </w:p>
    <w:p w14:paraId="61314838" w14:textId="3AAC64D6" w:rsidR="00C64453" w:rsidRDefault="00C64453" w:rsidP="00C64453">
      <w:pPr>
        <w:rPr>
          <w:sz w:val="48"/>
          <w:szCs w:val="48"/>
        </w:rPr>
      </w:pPr>
    </w:p>
    <w:p w14:paraId="02A52D14" w14:textId="15BF08BF" w:rsidR="00C64453" w:rsidRDefault="00C64453" w:rsidP="00C64453">
      <w:pPr>
        <w:rPr>
          <w:sz w:val="48"/>
          <w:szCs w:val="48"/>
        </w:rPr>
      </w:pPr>
    </w:p>
    <w:p w14:paraId="5CBF4EDF" w14:textId="3241966E" w:rsidR="00C64453" w:rsidRDefault="00C64453" w:rsidP="00C64453">
      <w:pPr>
        <w:rPr>
          <w:sz w:val="48"/>
          <w:szCs w:val="48"/>
        </w:rPr>
      </w:pPr>
    </w:p>
    <w:p w14:paraId="1934D680" w14:textId="1B15AC7E" w:rsidR="00C64453" w:rsidRDefault="00C64453" w:rsidP="00C64453">
      <w:pPr>
        <w:rPr>
          <w:sz w:val="48"/>
          <w:szCs w:val="48"/>
        </w:rPr>
      </w:pPr>
    </w:p>
    <w:p w14:paraId="3E5FCDE7" w14:textId="77777777" w:rsidR="00C64453" w:rsidRDefault="00C64453" w:rsidP="00C64453"/>
    <w:p w14:paraId="7C6AFD57" w14:textId="77777777" w:rsidR="00C64453" w:rsidRDefault="00C64453" w:rsidP="00C64453"/>
    <w:p w14:paraId="2F85FE6C" w14:textId="77777777" w:rsidR="00C64453" w:rsidRDefault="00C64453" w:rsidP="00C64453"/>
    <w:p w14:paraId="427E4CFA" w14:textId="77777777" w:rsidR="00C64453" w:rsidRDefault="00C64453" w:rsidP="00C64453"/>
    <w:p w14:paraId="025BE133" w14:textId="77777777" w:rsidR="00C64453" w:rsidRDefault="00C64453" w:rsidP="00C64453"/>
    <w:p w14:paraId="19DB14DB" w14:textId="7F6FF49A" w:rsidR="00C64453" w:rsidRDefault="00C64453" w:rsidP="00C64453">
      <w:pPr>
        <w:rPr>
          <w:sz w:val="48"/>
          <w:szCs w:val="48"/>
        </w:rPr>
      </w:pPr>
      <w:r>
        <w:tab/>
      </w:r>
      <w:r>
        <w:tab/>
      </w:r>
      <w:r>
        <w:tab/>
      </w:r>
      <w:r w:rsidRPr="00F7202F">
        <w:rPr>
          <w:sz w:val="48"/>
          <w:szCs w:val="48"/>
        </w:rPr>
        <w:t>REDACTED in its entirety</w:t>
      </w:r>
    </w:p>
    <w:p w14:paraId="0507BD2C" w14:textId="14F0F2F7" w:rsidR="00C64453" w:rsidRDefault="00C64453" w:rsidP="00C64453">
      <w:pPr>
        <w:rPr>
          <w:sz w:val="48"/>
          <w:szCs w:val="48"/>
        </w:rPr>
      </w:pPr>
    </w:p>
    <w:p w14:paraId="7AA5A71F" w14:textId="400955B6" w:rsidR="00C64453" w:rsidRDefault="00C64453" w:rsidP="00C64453">
      <w:pPr>
        <w:rPr>
          <w:sz w:val="48"/>
          <w:szCs w:val="48"/>
        </w:rPr>
      </w:pPr>
    </w:p>
    <w:p w14:paraId="4129EDED" w14:textId="00996987" w:rsidR="00C64453" w:rsidRDefault="00C64453" w:rsidP="00C64453">
      <w:pPr>
        <w:rPr>
          <w:sz w:val="48"/>
          <w:szCs w:val="48"/>
        </w:rPr>
      </w:pPr>
    </w:p>
    <w:p w14:paraId="18721E03" w14:textId="6CF614E2" w:rsidR="00C64453" w:rsidRDefault="00C64453" w:rsidP="00C64453">
      <w:pPr>
        <w:rPr>
          <w:sz w:val="48"/>
          <w:szCs w:val="48"/>
        </w:rPr>
      </w:pPr>
    </w:p>
    <w:p w14:paraId="378C057F" w14:textId="11BB9DD9" w:rsidR="00C64453" w:rsidRDefault="00C64453" w:rsidP="00C64453">
      <w:pPr>
        <w:rPr>
          <w:sz w:val="48"/>
          <w:szCs w:val="48"/>
        </w:rPr>
      </w:pPr>
    </w:p>
    <w:p w14:paraId="65A356F6" w14:textId="464BFFFF" w:rsidR="00C64453" w:rsidRDefault="00C64453" w:rsidP="00C64453">
      <w:pPr>
        <w:rPr>
          <w:sz w:val="48"/>
          <w:szCs w:val="48"/>
        </w:rPr>
      </w:pPr>
    </w:p>
    <w:p w14:paraId="6CA8B14D" w14:textId="1EA6C4BF" w:rsidR="00C64453" w:rsidRDefault="00C64453" w:rsidP="00C64453">
      <w:pPr>
        <w:rPr>
          <w:sz w:val="48"/>
          <w:szCs w:val="48"/>
        </w:rPr>
      </w:pPr>
    </w:p>
    <w:p w14:paraId="7ED68AE8" w14:textId="079BD6FA" w:rsidR="00C64453" w:rsidRDefault="00C64453" w:rsidP="00C64453">
      <w:pPr>
        <w:rPr>
          <w:sz w:val="48"/>
          <w:szCs w:val="48"/>
        </w:rPr>
      </w:pPr>
    </w:p>
    <w:p w14:paraId="0092EF7E" w14:textId="1FFA70DE" w:rsidR="00C64453" w:rsidRDefault="00C64453" w:rsidP="00C64453">
      <w:pPr>
        <w:rPr>
          <w:sz w:val="48"/>
          <w:szCs w:val="48"/>
        </w:rPr>
      </w:pPr>
    </w:p>
    <w:p w14:paraId="65C8C20C" w14:textId="61C9440D" w:rsidR="00C64453" w:rsidRDefault="00C64453" w:rsidP="00C64453">
      <w:pPr>
        <w:rPr>
          <w:sz w:val="48"/>
          <w:szCs w:val="48"/>
        </w:rPr>
      </w:pPr>
    </w:p>
    <w:p w14:paraId="01448849" w14:textId="3D2CF8AA" w:rsidR="00C64453" w:rsidRDefault="00C64453" w:rsidP="00C64453">
      <w:pPr>
        <w:rPr>
          <w:sz w:val="48"/>
          <w:szCs w:val="48"/>
        </w:rPr>
      </w:pPr>
    </w:p>
    <w:p w14:paraId="014C68AE" w14:textId="6B588EC2" w:rsidR="00C64453" w:rsidRDefault="00C64453" w:rsidP="00C64453">
      <w:pPr>
        <w:rPr>
          <w:sz w:val="48"/>
          <w:szCs w:val="48"/>
        </w:rPr>
      </w:pPr>
    </w:p>
    <w:p w14:paraId="3F69A77B" w14:textId="534AFA91" w:rsidR="00C64453" w:rsidRDefault="00C64453" w:rsidP="00C64453">
      <w:pPr>
        <w:rPr>
          <w:sz w:val="48"/>
          <w:szCs w:val="48"/>
        </w:rPr>
      </w:pPr>
    </w:p>
    <w:p w14:paraId="7E7B6131" w14:textId="5E4C90CE" w:rsidR="00C64453" w:rsidRDefault="00C64453" w:rsidP="00C64453">
      <w:pPr>
        <w:rPr>
          <w:sz w:val="48"/>
          <w:szCs w:val="48"/>
        </w:rPr>
      </w:pPr>
    </w:p>
    <w:p w14:paraId="3A5C205A" w14:textId="7B51FDA6" w:rsidR="00C64453" w:rsidRDefault="00C64453" w:rsidP="00C64453">
      <w:pPr>
        <w:rPr>
          <w:sz w:val="48"/>
          <w:szCs w:val="48"/>
        </w:rPr>
      </w:pPr>
    </w:p>
    <w:p w14:paraId="137CCB29" w14:textId="358A8F21" w:rsidR="00C64453" w:rsidRDefault="00C64453" w:rsidP="00C64453">
      <w:pPr>
        <w:rPr>
          <w:sz w:val="48"/>
          <w:szCs w:val="48"/>
        </w:rPr>
      </w:pPr>
    </w:p>
    <w:p w14:paraId="1FA1B769" w14:textId="1A06097E" w:rsidR="00C64453" w:rsidRDefault="00C64453" w:rsidP="00C64453">
      <w:pPr>
        <w:rPr>
          <w:sz w:val="48"/>
          <w:szCs w:val="48"/>
        </w:rPr>
      </w:pPr>
    </w:p>
    <w:p w14:paraId="74A6F226" w14:textId="43A491AB" w:rsidR="00C64453" w:rsidRDefault="00C64453" w:rsidP="00C64453">
      <w:pPr>
        <w:rPr>
          <w:sz w:val="48"/>
          <w:szCs w:val="48"/>
        </w:rPr>
      </w:pPr>
    </w:p>
    <w:p w14:paraId="1B751C53" w14:textId="76CC4F66" w:rsidR="00C64453" w:rsidRDefault="00C64453" w:rsidP="00C64453">
      <w:pPr>
        <w:rPr>
          <w:sz w:val="48"/>
          <w:szCs w:val="48"/>
        </w:rPr>
      </w:pPr>
    </w:p>
    <w:p w14:paraId="3654B1B0" w14:textId="77777777" w:rsidR="00C64453" w:rsidRDefault="00C64453" w:rsidP="00C64453"/>
    <w:p w14:paraId="6A318101" w14:textId="77777777" w:rsidR="00C64453" w:rsidRDefault="00C64453" w:rsidP="00C64453"/>
    <w:p w14:paraId="082EFBED" w14:textId="77777777" w:rsidR="00C64453" w:rsidRDefault="00C64453" w:rsidP="00C64453"/>
    <w:p w14:paraId="0D83708B" w14:textId="77777777" w:rsidR="00C64453" w:rsidRDefault="00C64453" w:rsidP="00C64453"/>
    <w:p w14:paraId="068135E1" w14:textId="77777777" w:rsidR="00C64453" w:rsidRDefault="00C64453" w:rsidP="00C64453"/>
    <w:p w14:paraId="25FCA0C0" w14:textId="77777777" w:rsidR="00C64453" w:rsidRPr="00F7202F" w:rsidRDefault="00C64453" w:rsidP="00C64453">
      <w:pPr>
        <w:rPr>
          <w:sz w:val="48"/>
          <w:szCs w:val="48"/>
        </w:rPr>
      </w:pPr>
      <w:r>
        <w:tab/>
      </w:r>
      <w:r>
        <w:tab/>
      </w:r>
      <w:r>
        <w:tab/>
      </w:r>
      <w:r w:rsidRPr="00F7202F">
        <w:rPr>
          <w:sz w:val="48"/>
          <w:szCs w:val="48"/>
        </w:rPr>
        <w:t>REDACTED in its entirety</w:t>
      </w:r>
    </w:p>
    <w:p w14:paraId="170F058D" w14:textId="20FEDEF2" w:rsidR="00C64453" w:rsidRDefault="00C64453" w:rsidP="00C64453">
      <w:pPr>
        <w:rPr>
          <w:sz w:val="48"/>
          <w:szCs w:val="48"/>
        </w:rPr>
      </w:pPr>
    </w:p>
    <w:p w14:paraId="6CBBB045" w14:textId="77663668" w:rsidR="00C64453" w:rsidRDefault="00C64453" w:rsidP="00C64453">
      <w:pPr>
        <w:rPr>
          <w:sz w:val="48"/>
          <w:szCs w:val="48"/>
        </w:rPr>
      </w:pPr>
    </w:p>
    <w:p w14:paraId="274230FD" w14:textId="315E2178" w:rsidR="00C64453" w:rsidRDefault="00C64453" w:rsidP="00C64453">
      <w:pPr>
        <w:rPr>
          <w:sz w:val="48"/>
          <w:szCs w:val="48"/>
        </w:rPr>
      </w:pPr>
    </w:p>
    <w:p w14:paraId="0336BDFB" w14:textId="6623014D" w:rsidR="00C64453" w:rsidRDefault="00C64453" w:rsidP="00C64453">
      <w:pPr>
        <w:rPr>
          <w:sz w:val="48"/>
          <w:szCs w:val="48"/>
        </w:rPr>
      </w:pPr>
    </w:p>
    <w:p w14:paraId="67F5CCE0" w14:textId="5BC19F6A" w:rsidR="00C64453" w:rsidRDefault="00C64453" w:rsidP="00C64453">
      <w:pPr>
        <w:rPr>
          <w:sz w:val="48"/>
          <w:szCs w:val="48"/>
        </w:rPr>
      </w:pPr>
    </w:p>
    <w:p w14:paraId="2E0D90E2" w14:textId="597BECBE" w:rsidR="00C64453" w:rsidRDefault="00C64453" w:rsidP="00C64453">
      <w:pPr>
        <w:rPr>
          <w:sz w:val="48"/>
          <w:szCs w:val="48"/>
        </w:rPr>
      </w:pPr>
    </w:p>
    <w:p w14:paraId="0236092C" w14:textId="6E0A8FC9" w:rsidR="00C64453" w:rsidRDefault="00C64453" w:rsidP="00C64453">
      <w:pPr>
        <w:rPr>
          <w:sz w:val="48"/>
          <w:szCs w:val="48"/>
        </w:rPr>
      </w:pPr>
    </w:p>
    <w:p w14:paraId="263AF1B5" w14:textId="3E577582" w:rsidR="00C64453" w:rsidRDefault="00C64453" w:rsidP="00C64453">
      <w:pPr>
        <w:rPr>
          <w:sz w:val="48"/>
          <w:szCs w:val="48"/>
        </w:rPr>
      </w:pPr>
    </w:p>
    <w:p w14:paraId="3C43E461" w14:textId="139D2326" w:rsidR="00C64453" w:rsidRDefault="00C64453" w:rsidP="00C64453">
      <w:pPr>
        <w:rPr>
          <w:sz w:val="48"/>
          <w:szCs w:val="48"/>
        </w:rPr>
      </w:pPr>
    </w:p>
    <w:p w14:paraId="0E5A2E57" w14:textId="34B088A9" w:rsidR="00C64453" w:rsidRDefault="00C64453" w:rsidP="00C64453">
      <w:pPr>
        <w:rPr>
          <w:sz w:val="48"/>
          <w:szCs w:val="48"/>
        </w:rPr>
      </w:pPr>
    </w:p>
    <w:p w14:paraId="7377990D" w14:textId="4E3789DF" w:rsidR="00C64453" w:rsidRDefault="00C64453" w:rsidP="00C64453">
      <w:pPr>
        <w:rPr>
          <w:sz w:val="48"/>
          <w:szCs w:val="48"/>
        </w:rPr>
      </w:pPr>
    </w:p>
    <w:p w14:paraId="43B11D7B" w14:textId="7CC4DFFB" w:rsidR="00C64453" w:rsidRDefault="00C64453" w:rsidP="00C64453">
      <w:pPr>
        <w:rPr>
          <w:sz w:val="48"/>
          <w:szCs w:val="48"/>
        </w:rPr>
      </w:pPr>
    </w:p>
    <w:p w14:paraId="27D19A65" w14:textId="2F1CD20F" w:rsidR="00C64453" w:rsidRDefault="00C64453" w:rsidP="00C64453">
      <w:pPr>
        <w:rPr>
          <w:sz w:val="48"/>
          <w:szCs w:val="48"/>
        </w:rPr>
      </w:pPr>
    </w:p>
    <w:p w14:paraId="7FB35A38" w14:textId="1E990F35" w:rsidR="00C64453" w:rsidRDefault="00C64453" w:rsidP="00C64453">
      <w:pPr>
        <w:rPr>
          <w:sz w:val="48"/>
          <w:szCs w:val="48"/>
        </w:rPr>
      </w:pPr>
    </w:p>
    <w:p w14:paraId="70E91747" w14:textId="392EF362" w:rsidR="00C64453" w:rsidRDefault="00C64453" w:rsidP="00C64453">
      <w:pPr>
        <w:rPr>
          <w:sz w:val="48"/>
          <w:szCs w:val="48"/>
        </w:rPr>
      </w:pPr>
    </w:p>
    <w:p w14:paraId="593BC25A" w14:textId="649BE909" w:rsidR="00C64453" w:rsidRDefault="00C64453" w:rsidP="00C64453">
      <w:pPr>
        <w:rPr>
          <w:sz w:val="48"/>
          <w:szCs w:val="48"/>
        </w:rPr>
      </w:pPr>
    </w:p>
    <w:p w14:paraId="4C47DF27" w14:textId="7C48AFAF" w:rsidR="00C64453" w:rsidRDefault="00C64453" w:rsidP="00C64453">
      <w:pPr>
        <w:rPr>
          <w:sz w:val="48"/>
          <w:szCs w:val="48"/>
        </w:rPr>
      </w:pPr>
    </w:p>
    <w:p w14:paraId="0B88C896" w14:textId="1983C749" w:rsidR="00C64453" w:rsidRDefault="00C64453" w:rsidP="00C64453">
      <w:pPr>
        <w:rPr>
          <w:sz w:val="48"/>
          <w:szCs w:val="48"/>
        </w:rPr>
      </w:pPr>
    </w:p>
    <w:p w14:paraId="6F80F61C" w14:textId="416E9206" w:rsidR="00C64453" w:rsidRDefault="00C64453" w:rsidP="00C64453">
      <w:pPr>
        <w:rPr>
          <w:sz w:val="48"/>
          <w:szCs w:val="48"/>
        </w:rPr>
      </w:pPr>
    </w:p>
    <w:p w14:paraId="49E4C1C7" w14:textId="67EAC1B6" w:rsidR="00C64453" w:rsidRDefault="00C64453" w:rsidP="00C64453">
      <w:pPr>
        <w:rPr>
          <w:sz w:val="48"/>
          <w:szCs w:val="48"/>
        </w:rPr>
      </w:pPr>
    </w:p>
    <w:p w14:paraId="34165BD4" w14:textId="58CD9F64" w:rsidR="00C64453" w:rsidRDefault="00C64453" w:rsidP="00C64453">
      <w:pPr>
        <w:rPr>
          <w:sz w:val="48"/>
          <w:szCs w:val="48"/>
        </w:rPr>
      </w:pPr>
    </w:p>
    <w:p w14:paraId="12CFFD47" w14:textId="77777777" w:rsidR="00C64453" w:rsidRDefault="00C64453" w:rsidP="00C64453"/>
    <w:p w14:paraId="50344BCF" w14:textId="77777777" w:rsidR="00C64453" w:rsidRDefault="00C64453" w:rsidP="00C64453"/>
    <w:p w14:paraId="014D14D4" w14:textId="77777777" w:rsidR="00C64453" w:rsidRDefault="00C64453" w:rsidP="00C64453"/>
    <w:p w14:paraId="0524A737" w14:textId="77777777" w:rsidR="00C64453" w:rsidRDefault="00C64453" w:rsidP="00C64453"/>
    <w:p w14:paraId="6A2FA42C" w14:textId="77777777" w:rsidR="00C64453" w:rsidRDefault="00C64453" w:rsidP="00C64453"/>
    <w:p w14:paraId="40BA245A" w14:textId="77777777" w:rsidR="00C64453" w:rsidRPr="00F7202F" w:rsidRDefault="00C64453" w:rsidP="00C64453">
      <w:pPr>
        <w:rPr>
          <w:sz w:val="48"/>
          <w:szCs w:val="48"/>
        </w:rPr>
      </w:pPr>
      <w:r>
        <w:tab/>
      </w:r>
      <w:r>
        <w:tab/>
      </w:r>
      <w:r>
        <w:tab/>
      </w:r>
      <w:r w:rsidRPr="00F7202F">
        <w:rPr>
          <w:sz w:val="48"/>
          <w:szCs w:val="48"/>
        </w:rPr>
        <w:t>REDACTED in its entirety</w:t>
      </w:r>
    </w:p>
    <w:p w14:paraId="6368B530" w14:textId="4778BB77" w:rsidR="00C64453" w:rsidRDefault="00C64453" w:rsidP="00C64453">
      <w:pPr>
        <w:rPr>
          <w:sz w:val="48"/>
          <w:szCs w:val="48"/>
        </w:rPr>
      </w:pPr>
    </w:p>
    <w:p w14:paraId="7DBC9FB7" w14:textId="4848275E" w:rsidR="00C64453" w:rsidRDefault="00C64453" w:rsidP="00C64453">
      <w:pPr>
        <w:rPr>
          <w:sz w:val="48"/>
          <w:szCs w:val="48"/>
        </w:rPr>
      </w:pPr>
    </w:p>
    <w:p w14:paraId="131B0C9B" w14:textId="0FBF466A" w:rsidR="00C64453" w:rsidRDefault="00C64453" w:rsidP="00C64453">
      <w:pPr>
        <w:rPr>
          <w:sz w:val="48"/>
          <w:szCs w:val="48"/>
        </w:rPr>
      </w:pPr>
    </w:p>
    <w:p w14:paraId="37FD1B83" w14:textId="0415439D" w:rsidR="00C64453" w:rsidRDefault="00C64453" w:rsidP="00C64453">
      <w:pPr>
        <w:rPr>
          <w:sz w:val="48"/>
          <w:szCs w:val="48"/>
        </w:rPr>
      </w:pPr>
    </w:p>
    <w:p w14:paraId="3ECF9B67" w14:textId="3D898F31" w:rsidR="00C64453" w:rsidRDefault="00C64453" w:rsidP="00C64453">
      <w:pPr>
        <w:rPr>
          <w:sz w:val="48"/>
          <w:szCs w:val="48"/>
        </w:rPr>
      </w:pPr>
    </w:p>
    <w:p w14:paraId="61471D4C" w14:textId="003BC5EE" w:rsidR="00C64453" w:rsidRDefault="00C64453" w:rsidP="00C64453">
      <w:pPr>
        <w:rPr>
          <w:sz w:val="48"/>
          <w:szCs w:val="48"/>
        </w:rPr>
      </w:pPr>
    </w:p>
    <w:p w14:paraId="1024DC5C" w14:textId="71265EEE" w:rsidR="00C64453" w:rsidRDefault="00C64453" w:rsidP="00C64453">
      <w:pPr>
        <w:rPr>
          <w:sz w:val="48"/>
          <w:szCs w:val="48"/>
        </w:rPr>
      </w:pPr>
    </w:p>
    <w:p w14:paraId="6814D0CB" w14:textId="019AE33A" w:rsidR="00C64453" w:rsidRDefault="00C64453" w:rsidP="00C64453">
      <w:pPr>
        <w:rPr>
          <w:sz w:val="48"/>
          <w:szCs w:val="48"/>
        </w:rPr>
      </w:pPr>
    </w:p>
    <w:p w14:paraId="2E0BD5A1" w14:textId="170F45C1" w:rsidR="00C64453" w:rsidRDefault="00C64453" w:rsidP="00C64453">
      <w:pPr>
        <w:rPr>
          <w:sz w:val="48"/>
          <w:szCs w:val="48"/>
        </w:rPr>
      </w:pPr>
    </w:p>
    <w:p w14:paraId="3FF3A7EF" w14:textId="017E6178" w:rsidR="00C64453" w:rsidRDefault="00C64453" w:rsidP="00C64453">
      <w:pPr>
        <w:rPr>
          <w:sz w:val="48"/>
          <w:szCs w:val="48"/>
        </w:rPr>
      </w:pPr>
    </w:p>
    <w:p w14:paraId="686DE819" w14:textId="5B6DE711" w:rsidR="00C64453" w:rsidRDefault="00C64453" w:rsidP="00C64453">
      <w:pPr>
        <w:rPr>
          <w:sz w:val="48"/>
          <w:szCs w:val="48"/>
        </w:rPr>
      </w:pPr>
    </w:p>
    <w:p w14:paraId="22465045" w14:textId="7E82196A" w:rsidR="00C64453" w:rsidRDefault="00C64453" w:rsidP="00C64453">
      <w:pPr>
        <w:rPr>
          <w:sz w:val="48"/>
          <w:szCs w:val="48"/>
        </w:rPr>
      </w:pPr>
    </w:p>
    <w:p w14:paraId="6015FA1B" w14:textId="4628CEBA" w:rsidR="00C64453" w:rsidRDefault="00C64453" w:rsidP="00C64453">
      <w:pPr>
        <w:rPr>
          <w:sz w:val="48"/>
          <w:szCs w:val="48"/>
        </w:rPr>
      </w:pPr>
    </w:p>
    <w:p w14:paraId="268F8525" w14:textId="6AF3B288" w:rsidR="00C64453" w:rsidRDefault="00C64453" w:rsidP="00C64453">
      <w:pPr>
        <w:rPr>
          <w:sz w:val="48"/>
          <w:szCs w:val="48"/>
        </w:rPr>
      </w:pPr>
    </w:p>
    <w:p w14:paraId="2215004C" w14:textId="1AB924E0" w:rsidR="00C64453" w:rsidRDefault="00C64453" w:rsidP="00C64453">
      <w:pPr>
        <w:rPr>
          <w:sz w:val="48"/>
          <w:szCs w:val="48"/>
        </w:rPr>
      </w:pPr>
    </w:p>
    <w:p w14:paraId="4BC860DE" w14:textId="61390707" w:rsidR="00C64453" w:rsidRDefault="00C64453" w:rsidP="00C64453">
      <w:pPr>
        <w:rPr>
          <w:sz w:val="48"/>
          <w:szCs w:val="48"/>
        </w:rPr>
      </w:pPr>
    </w:p>
    <w:p w14:paraId="63CF8456" w14:textId="2B14CD8E" w:rsidR="00C64453" w:rsidRDefault="00C64453" w:rsidP="00C64453">
      <w:pPr>
        <w:rPr>
          <w:sz w:val="48"/>
          <w:szCs w:val="48"/>
        </w:rPr>
      </w:pPr>
    </w:p>
    <w:p w14:paraId="581E9328" w14:textId="280045D1" w:rsidR="00C64453" w:rsidRDefault="00C64453" w:rsidP="00C64453">
      <w:pPr>
        <w:rPr>
          <w:sz w:val="48"/>
          <w:szCs w:val="48"/>
        </w:rPr>
      </w:pPr>
    </w:p>
    <w:p w14:paraId="2D832610" w14:textId="1B580410" w:rsidR="00C64453" w:rsidRDefault="00C64453" w:rsidP="00C64453">
      <w:pPr>
        <w:rPr>
          <w:sz w:val="48"/>
          <w:szCs w:val="48"/>
        </w:rPr>
      </w:pPr>
    </w:p>
    <w:p w14:paraId="1AA0A1E5" w14:textId="1F6F9DFE" w:rsidR="00C64453" w:rsidRDefault="00C64453" w:rsidP="00C64453">
      <w:pPr>
        <w:rPr>
          <w:sz w:val="48"/>
          <w:szCs w:val="48"/>
        </w:rPr>
      </w:pPr>
    </w:p>
    <w:p w14:paraId="180CDDE9" w14:textId="40A9F5CE" w:rsidR="00C64453" w:rsidRDefault="00C64453" w:rsidP="00C64453">
      <w:pPr>
        <w:rPr>
          <w:sz w:val="48"/>
          <w:szCs w:val="48"/>
        </w:rPr>
      </w:pPr>
    </w:p>
    <w:p w14:paraId="03E6F9CA" w14:textId="77777777" w:rsidR="00C64453" w:rsidRDefault="00C64453" w:rsidP="00C64453"/>
    <w:p w14:paraId="4F095EF2" w14:textId="77777777" w:rsidR="00C64453" w:rsidRDefault="00C64453" w:rsidP="00C64453"/>
    <w:p w14:paraId="358C5C55" w14:textId="77777777" w:rsidR="00C64453" w:rsidRDefault="00C64453" w:rsidP="00C64453"/>
    <w:p w14:paraId="64BEEA5D" w14:textId="77777777" w:rsidR="00C64453" w:rsidRDefault="00C64453" w:rsidP="00C64453"/>
    <w:p w14:paraId="0B31E88D" w14:textId="77777777" w:rsidR="00C64453" w:rsidRDefault="00C64453" w:rsidP="00C64453"/>
    <w:p w14:paraId="14B318E1" w14:textId="77777777" w:rsidR="00C64453" w:rsidRPr="00F7202F" w:rsidRDefault="00C64453" w:rsidP="00C64453">
      <w:pPr>
        <w:rPr>
          <w:sz w:val="48"/>
          <w:szCs w:val="48"/>
        </w:rPr>
      </w:pPr>
      <w:r>
        <w:tab/>
      </w:r>
      <w:r>
        <w:tab/>
      </w:r>
      <w:r>
        <w:tab/>
      </w:r>
      <w:r w:rsidRPr="00F7202F">
        <w:rPr>
          <w:sz w:val="48"/>
          <w:szCs w:val="48"/>
        </w:rPr>
        <w:t>REDACTED in its entirety</w:t>
      </w:r>
    </w:p>
    <w:p w14:paraId="5347C896" w14:textId="1E11340A" w:rsidR="00C64453" w:rsidRDefault="00C64453" w:rsidP="00C64453">
      <w:pPr>
        <w:rPr>
          <w:sz w:val="48"/>
          <w:szCs w:val="48"/>
        </w:rPr>
      </w:pPr>
    </w:p>
    <w:p w14:paraId="49F6707B" w14:textId="0E460A49" w:rsidR="00C64453" w:rsidRDefault="00C64453" w:rsidP="00C64453">
      <w:pPr>
        <w:rPr>
          <w:sz w:val="48"/>
          <w:szCs w:val="48"/>
        </w:rPr>
      </w:pPr>
    </w:p>
    <w:p w14:paraId="30053FB4" w14:textId="5469A42C" w:rsidR="00C64453" w:rsidRDefault="00C64453" w:rsidP="00C64453">
      <w:pPr>
        <w:rPr>
          <w:sz w:val="48"/>
          <w:szCs w:val="48"/>
        </w:rPr>
      </w:pPr>
    </w:p>
    <w:p w14:paraId="73CC0645" w14:textId="7519808C" w:rsidR="00C64453" w:rsidRDefault="00C64453" w:rsidP="00C64453">
      <w:pPr>
        <w:rPr>
          <w:sz w:val="48"/>
          <w:szCs w:val="48"/>
        </w:rPr>
      </w:pPr>
    </w:p>
    <w:p w14:paraId="6E6561E2" w14:textId="42691203" w:rsidR="00C64453" w:rsidRDefault="00C64453" w:rsidP="00C64453">
      <w:pPr>
        <w:rPr>
          <w:sz w:val="48"/>
          <w:szCs w:val="48"/>
        </w:rPr>
      </w:pPr>
    </w:p>
    <w:p w14:paraId="53E4E11E" w14:textId="0E9D288C" w:rsidR="00C64453" w:rsidRDefault="00C64453" w:rsidP="00C64453">
      <w:pPr>
        <w:rPr>
          <w:sz w:val="48"/>
          <w:szCs w:val="48"/>
        </w:rPr>
      </w:pPr>
    </w:p>
    <w:p w14:paraId="3E2944DF" w14:textId="5043F9D3" w:rsidR="00C64453" w:rsidRDefault="00C64453" w:rsidP="00C64453">
      <w:pPr>
        <w:rPr>
          <w:sz w:val="48"/>
          <w:szCs w:val="48"/>
        </w:rPr>
      </w:pPr>
    </w:p>
    <w:p w14:paraId="5AD3F32F" w14:textId="1025429F" w:rsidR="00C64453" w:rsidRDefault="00C64453" w:rsidP="00C64453">
      <w:pPr>
        <w:rPr>
          <w:sz w:val="48"/>
          <w:szCs w:val="48"/>
        </w:rPr>
      </w:pPr>
    </w:p>
    <w:p w14:paraId="00797A80" w14:textId="4F5D1E79" w:rsidR="00C64453" w:rsidRDefault="00C64453" w:rsidP="00C64453">
      <w:pPr>
        <w:rPr>
          <w:sz w:val="48"/>
          <w:szCs w:val="48"/>
        </w:rPr>
      </w:pPr>
    </w:p>
    <w:p w14:paraId="4266D49C" w14:textId="7DF74301" w:rsidR="00C64453" w:rsidRDefault="00C64453" w:rsidP="00C64453">
      <w:pPr>
        <w:rPr>
          <w:sz w:val="48"/>
          <w:szCs w:val="48"/>
        </w:rPr>
      </w:pPr>
    </w:p>
    <w:p w14:paraId="11D27181" w14:textId="51592A51" w:rsidR="00C64453" w:rsidRDefault="00C64453" w:rsidP="00C64453">
      <w:pPr>
        <w:rPr>
          <w:sz w:val="48"/>
          <w:szCs w:val="48"/>
        </w:rPr>
      </w:pPr>
    </w:p>
    <w:p w14:paraId="64B95810" w14:textId="35745A92" w:rsidR="00C64453" w:rsidRDefault="00C64453" w:rsidP="00C64453">
      <w:pPr>
        <w:rPr>
          <w:sz w:val="48"/>
          <w:szCs w:val="48"/>
        </w:rPr>
      </w:pPr>
    </w:p>
    <w:p w14:paraId="4BC35713" w14:textId="1FF04B0C" w:rsidR="00C64453" w:rsidRDefault="00C64453" w:rsidP="00C64453">
      <w:pPr>
        <w:rPr>
          <w:sz w:val="48"/>
          <w:szCs w:val="48"/>
        </w:rPr>
      </w:pPr>
    </w:p>
    <w:p w14:paraId="607BC859" w14:textId="07C1F8FE" w:rsidR="00C64453" w:rsidRDefault="00C64453" w:rsidP="00C64453">
      <w:pPr>
        <w:rPr>
          <w:sz w:val="48"/>
          <w:szCs w:val="48"/>
        </w:rPr>
      </w:pPr>
    </w:p>
    <w:p w14:paraId="3779E903" w14:textId="5AECEF88" w:rsidR="00C64453" w:rsidRDefault="00C64453" w:rsidP="00C64453">
      <w:pPr>
        <w:rPr>
          <w:sz w:val="48"/>
          <w:szCs w:val="48"/>
        </w:rPr>
      </w:pPr>
    </w:p>
    <w:p w14:paraId="4EAE0D45" w14:textId="063FFA3E" w:rsidR="00C64453" w:rsidRDefault="00C64453" w:rsidP="00C64453">
      <w:pPr>
        <w:rPr>
          <w:sz w:val="48"/>
          <w:szCs w:val="48"/>
        </w:rPr>
      </w:pPr>
    </w:p>
    <w:p w14:paraId="5F6FDEC2" w14:textId="61C1A831" w:rsidR="00C64453" w:rsidRDefault="00C64453" w:rsidP="00C64453">
      <w:pPr>
        <w:rPr>
          <w:sz w:val="48"/>
          <w:szCs w:val="48"/>
        </w:rPr>
      </w:pPr>
    </w:p>
    <w:p w14:paraId="5D5E5955" w14:textId="0796038D" w:rsidR="00C64453" w:rsidRDefault="00C64453" w:rsidP="00C64453">
      <w:pPr>
        <w:rPr>
          <w:sz w:val="48"/>
          <w:szCs w:val="48"/>
        </w:rPr>
      </w:pPr>
    </w:p>
    <w:p w14:paraId="2112DA64" w14:textId="6B510192" w:rsidR="00C64453" w:rsidRDefault="00C64453" w:rsidP="00C64453">
      <w:pPr>
        <w:rPr>
          <w:sz w:val="48"/>
          <w:szCs w:val="48"/>
        </w:rPr>
      </w:pPr>
    </w:p>
    <w:p w14:paraId="725C4F68" w14:textId="77777777" w:rsidR="00C64453" w:rsidRDefault="00C64453" w:rsidP="00C64453"/>
    <w:p w14:paraId="5A5F2A56" w14:textId="77777777" w:rsidR="00C64453" w:rsidRDefault="00C64453" w:rsidP="00C64453"/>
    <w:p w14:paraId="7FD42C1B" w14:textId="33CA1868" w:rsidR="00AE3340" w:rsidRDefault="00AE3340">
      <w:pPr>
        <w:ind w:left="912"/>
        <w:rPr>
          <w:rFonts w:ascii="Calibri" w:eastAsia="Calibri" w:hAnsi="Calibri" w:cs="Calibri"/>
        </w:rPr>
        <w:sectPr w:rsidR="00AE3340" w:rsidSect="00C6445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960" w:right="980" w:bottom="280" w:left="960" w:header="288" w:footer="432" w:gutter="0"/>
          <w:cols w:space="720"/>
          <w:docGrid w:linePitch="272"/>
        </w:sectPr>
      </w:pPr>
    </w:p>
    <w:p w14:paraId="5846FBDD" w14:textId="77777777" w:rsidR="00C64453" w:rsidRDefault="00C64453" w:rsidP="00C64453"/>
    <w:p w14:paraId="36393895" w14:textId="77777777" w:rsidR="00C64453" w:rsidRDefault="00C64453" w:rsidP="00C64453"/>
    <w:p w14:paraId="4C3C8A2A" w14:textId="77777777" w:rsidR="00C64453" w:rsidRDefault="00C64453" w:rsidP="00C64453"/>
    <w:p w14:paraId="498D4586" w14:textId="77777777" w:rsidR="00C64453" w:rsidRDefault="00C64453" w:rsidP="00C64453"/>
    <w:p w14:paraId="4BB0FE78" w14:textId="77777777" w:rsidR="00C64453" w:rsidRDefault="00C64453" w:rsidP="00C64453"/>
    <w:p w14:paraId="5D76343D" w14:textId="77777777" w:rsidR="00C64453" w:rsidRDefault="00C64453" w:rsidP="00C64453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8136A1F" w14:textId="77777777" w:rsidR="00C64453" w:rsidRDefault="00C64453" w:rsidP="00C64453"/>
    <w:p w14:paraId="6A0B6808" w14:textId="77777777" w:rsidR="00C64453" w:rsidRDefault="00C64453" w:rsidP="00C64453"/>
    <w:p w14:paraId="4ED651E2" w14:textId="77777777" w:rsidR="00C64453" w:rsidRDefault="00C64453" w:rsidP="00C64453"/>
    <w:p w14:paraId="7812D27B" w14:textId="77777777" w:rsidR="00C64453" w:rsidRDefault="00C64453" w:rsidP="00C64453"/>
    <w:p w14:paraId="77D04474" w14:textId="77777777" w:rsidR="00C64453" w:rsidRDefault="00C64453" w:rsidP="00C64453"/>
    <w:p w14:paraId="601F24CC" w14:textId="0521AC01" w:rsidR="00C64453" w:rsidRPr="00F7202F" w:rsidRDefault="00C64453" w:rsidP="00C64453">
      <w:pPr>
        <w:ind w:left="4320"/>
        <w:rPr>
          <w:sz w:val="48"/>
          <w:szCs w:val="48"/>
        </w:rPr>
      </w:pPr>
      <w:r w:rsidRPr="00F7202F">
        <w:rPr>
          <w:sz w:val="48"/>
          <w:szCs w:val="48"/>
        </w:rPr>
        <w:t>REDACTED in its entirety</w:t>
      </w:r>
    </w:p>
    <w:p w14:paraId="09AD11D5" w14:textId="77777777" w:rsidR="00AE3340" w:rsidRDefault="00AE3340">
      <w:pPr>
        <w:spacing w:before="47"/>
        <w:ind w:left="920"/>
        <w:rPr>
          <w:rFonts w:ascii="Calibri" w:eastAsia="Calibri" w:hAnsi="Calibri" w:cs="Calibri"/>
          <w:sz w:val="22"/>
          <w:szCs w:val="22"/>
        </w:rPr>
        <w:sectPr w:rsidR="00AE3340" w:rsidSect="00964C74">
          <w:headerReference w:type="even" r:id="rId13"/>
          <w:headerReference w:type="default" r:id="rId14"/>
          <w:footerReference w:type="even" r:id="rId15"/>
          <w:headerReference w:type="first" r:id="rId16"/>
          <w:footerReference w:type="first" r:id="rId17"/>
          <w:pgSz w:w="15840" w:h="12240" w:orient="landscape"/>
          <w:pgMar w:top="1100" w:right="840" w:bottom="280" w:left="1240" w:header="1152" w:footer="1008" w:gutter="0"/>
          <w:pgNumType w:start="10"/>
          <w:cols w:space="720"/>
          <w:docGrid w:linePitch="272"/>
        </w:sectPr>
      </w:pPr>
    </w:p>
    <w:p w14:paraId="0660B734" w14:textId="77777777" w:rsidR="00C64453" w:rsidRDefault="00C64453" w:rsidP="00C64453"/>
    <w:p w14:paraId="4760F180" w14:textId="77777777" w:rsidR="00C64453" w:rsidRDefault="00C64453" w:rsidP="00C64453"/>
    <w:p w14:paraId="6D1D8A66" w14:textId="77777777" w:rsidR="00C64453" w:rsidRDefault="00C64453" w:rsidP="00C64453"/>
    <w:p w14:paraId="21534F29" w14:textId="77777777" w:rsidR="00C64453" w:rsidRDefault="00C64453" w:rsidP="00C64453"/>
    <w:p w14:paraId="1410A526" w14:textId="77777777" w:rsidR="00C64453" w:rsidRDefault="00C64453" w:rsidP="00C64453"/>
    <w:p w14:paraId="5069F26B" w14:textId="77777777" w:rsidR="00C64453" w:rsidRDefault="00C64453" w:rsidP="00C64453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9D6F397" w14:textId="77777777" w:rsidR="00C64453" w:rsidRDefault="00C64453" w:rsidP="00C64453"/>
    <w:p w14:paraId="0EF46DA6" w14:textId="77777777" w:rsidR="00C64453" w:rsidRDefault="00C64453" w:rsidP="00C64453"/>
    <w:p w14:paraId="0FBB3534" w14:textId="77777777" w:rsidR="00C64453" w:rsidRDefault="00C64453" w:rsidP="00C64453"/>
    <w:p w14:paraId="19555431" w14:textId="77777777" w:rsidR="00C64453" w:rsidRDefault="00C64453" w:rsidP="00C64453"/>
    <w:p w14:paraId="7B1B3BEB" w14:textId="77777777" w:rsidR="00C64453" w:rsidRDefault="00C64453" w:rsidP="00C64453"/>
    <w:p w14:paraId="6948C399" w14:textId="77777777" w:rsidR="00C64453" w:rsidRDefault="00C64453" w:rsidP="00C64453"/>
    <w:p w14:paraId="2A5BD1C1" w14:textId="77777777" w:rsidR="00C64453" w:rsidRDefault="00C64453" w:rsidP="00C64453"/>
    <w:p w14:paraId="2611770C" w14:textId="77777777" w:rsidR="00C64453" w:rsidRDefault="00C64453" w:rsidP="00C64453"/>
    <w:p w14:paraId="5D9C60B2" w14:textId="1F8AACBC" w:rsidR="00C64453" w:rsidRPr="00F7202F" w:rsidRDefault="00C64453" w:rsidP="00C64453">
      <w:pPr>
        <w:ind w:left="2880" w:firstLine="720"/>
        <w:rPr>
          <w:sz w:val="48"/>
          <w:szCs w:val="48"/>
        </w:rPr>
      </w:pPr>
      <w:r w:rsidRPr="00F7202F">
        <w:rPr>
          <w:sz w:val="48"/>
          <w:szCs w:val="48"/>
        </w:rPr>
        <w:t>REDACTED in its entirety</w:t>
      </w:r>
    </w:p>
    <w:p w14:paraId="2A25669E" w14:textId="0BDF08C9" w:rsidR="00010667" w:rsidRDefault="00010667" w:rsidP="00C64453">
      <w:pPr>
        <w:spacing w:before="47"/>
        <w:ind w:left="920"/>
        <w:rPr>
          <w:rFonts w:ascii="Calibri" w:eastAsia="Calibri" w:hAnsi="Calibri" w:cs="Calibri"/>
          <w:sz w:val="22"/>
          <w:szCs w:val="22"/>
        </w:rPr>
      </w:pPr>
    </w:p>
    <w:sectPr w:rsidR="00010667" w:rsidSect="00964C74">
      <w:headerReference w:type="even" r:id="rId18"/>
      <w:footerReference w:type="even" r:id="rId19"/>
      <w:headerReference w:type="first" r:id="rId20"/>
      <w:footerReference w:type="first" r:id="rId21"/>
      <w:pgSz w:w="15840" w:h="12240" w:orient="landscape"/>
      <w:pgMar w:top="1440" w:right="1440" w:bottom="1440" w:left="1440" w:header="1152" w:footer="10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44BBE" w14:textId="77777777" w:rsidR="0038070A" w:rsidRDefault="00BF0849">
      <w:r>
        <w:separator/>
      </w:r>
    </w:p>
  </w:endnote>
  <w:endnote w:type="continuationSeparator" w:id="0">
    <w:p w14:paraId="2CF09D04" w14:textId="77777777" w:rsidR="0038070A" w:rsidRDefault="00BF0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AE7F1" w14:textId="77777777" w:rsidR="009D6816" w:rsidRDefault="009D68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335626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7E95119" w14:textId="18BDBD15" w:rsidR="00C64453" w:rsidRDefault="00C64453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5B876B3" w14:textId="77777777" w:rsidR="00C64453" w:rsidRDefault="00C6445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2B756" w14:textId="77777777" w:rsidR="009D6816" w:rsidRDefault="009D681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83EB3" w14:textId="77777777" w:rsidR="00C64453" w:rsidRDefault="00C64453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C0BFD" w14:textId="77777777" w:rsidR="00C64453" w:rsidRDefault="00C64453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65DA0" w14:textId="77777777" w:rsidR="00F7202F" w:rsidRDefault="00BA02BA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B1600" w14:textId="77777777" w:rsidR="00F7202F" w:rsidRDefault="00BA02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F74D8" w14:textId="77777777" w:rsidR="0038070A" w:rsidRDefault="00BF0849">
      <w:r>
        <w:separator/>
      </w:r>
    </w:p>
  </w:footnote>
  <w:footnote w:type="continuationSeparator" w:id="0">
    <w:p w14:paraId="7D2220BA" w14:textId="77777777" w:rsidR="0038070A" w:rsidRDefault="00BF0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928AC" w14:textId="77777777" w:rsidR="009D6816" w:rsidRDefault="009D68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B185E" w14:textId="33C1457A" w:rsidR="002B6BB2" w:rsidRPr="00391860" w:rsidRDefault="002B6BB2" w:rsidP="00C627B9">
    <w:pPr>
      <w:pStyle w:val="Header"/>
      <w:rPr>
        <w:b/>
        <w:bCs/>
        <w:sz w:val="24"/>
        <w:szCs w:val="24"/>
      </w:rPr>
    </w:pPr>
    <w:r w:rsidRPr="00391860">
      <w:rPr>
        <w:b/>
        <w:bCs/>
        <w:sz w:val="24"/>
        <w:szCs w:val="24"/>
      </w:rPr>
      <w:t>Attachment MFRH-4</w:t>
    </w:r>
    <w:r>
      <w:rPr>
        <w:b/>
        <w:bCs/>
        <w:sz w:val="24"/>
        <w:szCs w:val="24"/>
      </w:rPr>
      <w:t>.</w:t>
    </w:r>
    <w:r w:rsidRPr="00391860">
      <w:rPr>
        <w:b/>
        <w:bCs/>
        <w:sz w:val="24"/>
        <w:szCs w:val="24"/>
      </w:rPr>
      <w:t>2</w:t>
    </w:r>
    <w:r>
      <w:rPr>
        <w:b/>
        <w:bCs/>
        <w:sz w:val="24"/>
        <w:szCs w:val="24"/>
      </w:rPr>
      <w:t>D</w:t>
    </w:r>
    <w:r w:rsidRPr="00391860">
      <w:rPr>
        <w:b/>
        <w:bCs/>
        <w:sz w:val="24"/>
        <w:szCs w:val="24"/>
      </w:rPr>
      <w:tab/>
    </w:r>
    <w:r w:rsidRPr="00391860">
      <w:rPr>
        <w:b/>
        <w:bCs/>
        <w:sz w:val="24"/>
        <w:szCs w:val="24"/>
      </w:rPr>
      <w:tab/>
      <w:t>MFRH-4.2</w:t>
    </w:r>
  </w:p>
  <w:p w14:paraId="2452A01F" w14:textId="75FCB866" w:rsidR="002B6BB2" w:rsidRPr="00391860" w:rsidRDefault="002B6BB2" w:rsidP="00C627B9">
    <w:pPr>
      <w:pStyle w:val="Header"/>
      <w:rPr>
        <w:b/>
        <w:bCs/>
        <w:sz w:val="24"/>
        <w:szCs w:val="24"/>
      </w:rPr>
    </w:pPr>
    <w:r w:rsidRPr="00391860">
      <w:rPr>
        <w:b/>
        <w:bCs/>
        <w:sz w:val="24"/>
        <w:szCs w:val="24"/>
      </w:rPr>
      <w:tab/>
    </w:r>
    <w:r w:rsidRPr="00391860">
      <w:rPr>
        <w:b/>
        <w:bCs/>
        <w:sz w:val="24"/>
        <w:szCs w:val="24"/>
      </w:rPr>
      <w:tab/>
    </w:r>
    <w:r w:rsidR="00531431">
      <w:rPr>
        <w:b/>
        <w:bCs/>
        <w:color w:val="FF0000"/>
        <w:sz w:val="24"/>
        <w:szCs w:val="24"/>
      </w:rPr>
      <w:t>PUBLIC DISCLOSURE</w:t>
    </w:r>
    <w:r w:rsidRPr="00391860">
      <w:rPr>
        <w:b/>
        <w:bCs/>
        <w:sz w:val="24"/>
        <w:szCs w:val="24"/>
      </w:rPr>
      <w:tab/>
    </w:r>
    <w:r w:rsidRPr="00391860">
      <w:rPr>
        <w:b/>
        <w:bCs/>
        <w:sz w:val="24"/>
        <w:szCs w:val="24"/>
      </w:rPr>
      <w:tab/>
    </w:r>
    <w:r>
      <w:rPr>
        <w:b/>
        <w:bCs/>
        <w:sz w:val="24"/>
        <w:szCs w:val="24"/>
      </w:rPr>
      <w:tab/>
    </w:r>
    <w:r w:rsidRPr="00391860">
      <w:rPr>
        <w:b/>
        <w:bCs/>
        <w:sz w:val="24"/>
        <w:szCs w:val="24"/>
      </w:rPr>
      <w:t xml:space="preserve">Docket No. </w:t>
    </w:r>
    <w:r>
      <w:rPr>
        <w:b/>
        <w:bCs/>
        <w:sz w:val="24"/>
        <w:szCs w:val="24"/>
      </w:rPr>
      <w:t>44902</w:t>
    </w:r>
  </w:p>
  <w:p w14:paraId="10D5942A" w14:textId="77777777" w:rsidR="002B6BB2" w:rsidRPr="00C627B9" w:rsidRDefault="002B6BB2" w:rsidP="00C627B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3F259" w14:textId="77777777" w:rsidR="009D6816" w:rsidRDefault="009D681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D1673" w14:textId="77777777" w:rsidR="00C64453" w:rsidRDefault="00C64453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1FE46" w14:textId="77E4BD0C" w:rsidR="0090103F" w:rsidRPr="00391860" w:rsidRDefault="0090103F" w:rsidP="00C627B9">
    <w:pPr>
      <w:pStyle w:val="Header"/>
      <w:rPr>
        <w:b/>
        <w:bCs/>
        <w:sz w:val="24"/>
        <w:szCs w:val="24"/>
      </w:rPr>
    </w:pPr>
    <w:r w:rsidRPr="00391860">
      <w:rPr>
        <w:b/>
        <w:bCs/>
        <w:sz w:val="24"/>
        <w:szCs w:val="24"/>
      </w:rPr>
      <w:t>Attachment MFRH-4</w:t>
    </w:r>
    <w:r>
      <w:rPr>
        <w:b/>
        <w:bCs/>
        <w:sz w:val="24"/>
        <w:szCs w:val="24"/>
      </w:rPr>
      <w:t>.</w:t>
    </w:r>
    <w:r w:rsidRPr="00391860">
      <w:rPr>
        <w:b/>
        <w:bCs/>
        <w:sz w:val="24"/>
        <w:szCs w:val="24"/>
      </w:rPr>
      <w:t>2</w:t>
    </w:r>
    <w:r>
      <w:rPr>
        <w:b/>
        <w:bCs/>
        <w:sz w:val="24"/>
        <w:szCs w:val="24"/>
      </w:rPr>
      <w:t>D</w:t>
    </w:r>
    <w:r w:rsidRPr="00391860">
      <w:rPr>
        <w:b/>
        <w:bCs/>
        <w:sz w:val="24"/>
        <w:szCs w:val="24"/>
      </w:rPr>
      <w:tab/>
    </w:r>
    <w:r w:rsidRPr="00391860">
      <w:rPr>
        <w:b/>
        <w:bCs/>
        <w:sz w:val="24"/>
        <w:szCs w:val="24"/>
      </w:rPr>
      <w:tab/>
    </w:r>
    <w:r>
      <w:rPr>
        <w:b/>
        <w:bCs/>
        <w:sz w:val="24"/>
        <w:szCs w:val="24"/>
      </w:rPr>
      <w:tab/>
    </w:r>
    <w:r>
      <w:rPr>
        <w:b/>
        <w:bCs/>
        <w:sz w:val="24"/>
        <w:szCs w:val="24"/>
      </w:rPr>
      <w:tab/>
    </w:r>
    <w:r>
      <w:rPr>
        <w:b/>
        <w:bCs/>
        <w:sz w:val="24"/>
        <w:szCs w:val="24"/>
      </w:rPr>
      <w:tab/>
    </w:r>
    <w:r w:rsidRPr="00391860">
      <w:rPr>
        <w:b/>
        <w:bCs/>
        <w:sz w:val="24"/>
        <w:szCs w:val="24"/>
      </w:rPr>
      <w:t>MFRH-4.2</w:t>
    </w:r>
  </w:p>
  <w:p w14:paraId="0294F6A8" w14:textId="336B2062" w:rsidR="0090103F" w:rsidRPr="00C9518C" w:rsidRDefault="00896792" w:rsidP="00896792">
    <w:pPr>
      <w:pStyle w:val="Header"/>
      <w:ind w:left="4320"/>
      <w:rPr>
        <w:b/>
        <w:bCs/>
        <w:sz w:val="24"/>
        <w:szCs w:val="24"/>
      </w:rPr>
    </w:pPr>
    <w:r>
      <w:rPr>
        <w:b/>
        <w:bCs/>
        <w:color w:val="FF0000"/>
        <w:sz w:val="24"/>
        <w:szCs w:val="24"/>
      </w:rPr>
      <w:tab/>
    </w:r>
    <w:r>
      <w:rPr>
        <w:b/>
        <w:bCs/>
        <w:color w:val="FF0000"/>
        <w:sz w:val="24"/>
        <w:szCs w:val="24"/>
      </w:rPr>
      <w:tab/>
    </w:r>
    <w:r>
      <w:rPr>
        <w:b/>
        <w:bCs/>
        <w:color w:val="FF0000"/>
        <w:sz w:val="24"/>
        <w:szCs w:val="24"/>
      </w:rPr>
      <w:tab/>
      <w:t>PUBLIC DISCLOSURE</w:t>
    </w:r>
    <w:r w:rsidR="0090103F" w:rsidRPr="00391860">
      <w:rPr>
        <w:b/>
        <w:bCs/>
        <w:sz w:val="24"/>
        <w:szCs w:val="24"/>
      </w:rPr>
      <w:tab/>
    </w:r>
    <w:r w:rsidR="0090103F">
      <w:rPr>
        <w:b/>
        <w:bCs/>
        <w:sz w:val="24"/>
        <w:szCs w:val="24"/>
      </w:rPr>
      <w:t xml:space="preserve">                                                                                                                                                                           </w:t>
    </w:r>
    <w:r w:rsidR="00C9518C">
      <w:rPr>
        <w:b/>
        <w:bCs/>
        <w:sz w:val="24"/>
        <w:szCs w:val="24"/>
      </w:rPr>
      <w:t xml:space="preserve">   </w:t>
    </w:r>
    <w:r>
      <w:rPr>
        <w:b/>
        <w:bCs/>
        <w:sz w:val="24"/>
        <w:szCs w:val="24"/>
      </w:rPr>
      <w:t xml:space="preserve">          </w:t>
    </w:r>
    <w:r>
      <w:rPr>
        <w:b/>
        <w:bCs/>
        <w:sz w:val="24"/>
        <w:szCs w:val="24"/>
      </w:rPr>
      <w:tab/>
    </w:r>
    <w:r>
      <w:rPr>
        <w:b/>
        <w:bCs/>
        <w:sz w:val="24"/>
        <w:szCs w:val="24"/>
      </w:rPr>
      <w:tab/>
    </w:r>
    <w:r>
      <w:rPr>
        <w:b/>
        <w:bCs/>
        <w:sz w:val="24"/>
        <w:szCs w:val="24"/>
      </w:rPr>
      <w:tab/>
      <w:t xml:space="preserve">             Docket No. 44902</w:t>
    </w:r>
    <w:r>
      <w:rPr>
        <w:b/>
        <w:bCs/>
        <w:sz w:val="24"/>
        <w:szCs w:val="24"/>
      </w:rPr>
      <w:tab/>
    </w:r>
    <w:r>
      <w:rPr>
        <w:b/>
        <w:bCs/>
        <w:sz w:val="24"/>
        <w:szCs w:val="24"/>
      </w:rPr>
      <w:tab/>
    </w:r>
    <w:r>
      <w:rPr>
        <w:b/>
        <w:bCs/>
        <w:sz w:val="24"/>
        <w:szCs w:val="24"/>
      </w:rPr>
      <w:tab/>
    </w:r>
    <w:r>
      <w:rPr>
        <w:b/>
        <w:bCs/>
        <w:sz w:val="24"/>
        <w:szCs w:val="24"/>
      </w:rPr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60BF3" w14:textId="77777777" w:rsidR="00C64453" w:rsidRDefault="00C64453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667DA" w14:textId="77777777" w:rsidR="00F7202F" w:rsidRDefault="00BA02BA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40ADB" w14:textId="77777777" w:rsidR="00F7202F" w:rsidRDefault="00BA02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3A7479"/>
    <w:multiLevelType w:val="multilevel"/>
    <w:tmpl w:val="2D2656C0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240289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0667"/>
    <w:rsid w:val="00010667"/>
    <w:rsid w:val="001076F4"/>
    <w:rsid w:val="0027243F"/>
    <w:rsid w:val="002B6BB2"/>
    <w:rsid w:val="0038070A"/>
    <w:rsid w:val="00531431"/>
    <w:rsid w:val="00600E21"/>
    <w:rsid w:val="00896792"/>
    <w:rsid w:val="0090103F"/>
    <w:rsid w:val="00964C74"/>
    <w:rsid w:val="009D6816"/>
    <w:rsid w:val="00A21BBD"/>
    <w:rsid w:val="00AE3340"/>
    <w:rsid w:val="00BB7DDB"/>
    <w:rsid w:val="00BF0849"/>
    <w:rsid w:val="00C27B75"/>
    <w:rsid w:val="00C627B9"/>
    <w:rsid w:val="00C64453"/>
    <w:rsid w:val="00C9518C"/>
    <w:rsid w:val="00DF64B6"/>
    <w:rsid w:val="00E46203"/>
    <w:rsid w:val="00EB7B62"/>
    <w:rsid w:val="00EF35F0"/>
    <w:rsid w:val="00F718A2"/>
    <w:rsid w:val="00FF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."/>
  <w:listSeparator w:val=","/>
  <w14:docId w14:val="3A3E06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BF084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0849"/>
  </w:style>
  <w:style w:type="paragraph" w:styleId="Footer">
    <w:name w:val="footer"/>
    <w:basedOn w:val="Normal"/>
    <w:link w:val="FooterChar"/>
    <w:uiPriority w:val="99"/>
    <w:unhideWhenUsed/>
    <w:rsid w:val="00BF084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08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header" Target="header7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header" Target="header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2023-02-27T16:40:00Z</dcterms:created>
  <dcterms:modified xsi:type="dcterms:W3CDTF">2023-02-27T16:40:00Z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d3826ce-7c18-471d-9596-93de5bae332e_Enabled">
    <vt:lpwstr>true</vt:lpwstr>
  </property>
  <property fmtid="{D5CDD505-2E9C-101B-9397-08002B2CF9AE}" pid="3" name="MSIP_Label_ed3826ce-7c18-471d-9596-93de5bae332e_SetDate">
    <vt:lpwstr>2023-02-27T16:40:31Z</vt:lpwstr>
  </property>
  <property fmtid="{D5CDD505-2E9C-101B-9397-08002B2CF9AE}" pid="4" name="MSIP_Label_ed3826ce-7c18-471d-9596-93de5bae332e_Method">
    <vt:lpwstr>Standard</vt:lpwstr>
  </property>
  <property fmtid="{D5CDD505-2E9C-101B-9397-08002B2CF9AE}" pid="5" name="MSIP_Label_ed3826ce-7c18-471d-9596-93de5bae332e_Name">
    <vt:lpwstr>Internal</vt:lpwstr>
  </property>
  <property fmtid="{D5CDD505-2E9C-101B-9397-08002B2CF9AE}" pid="6" name="MSIP_Label_ed3826ce-7c18-471d-9596-93de5bae332e_SiteId">
    <vt:lpwstr>c0a02e2d-1186-410a-8895-0a4a252ebf17</vt:lpwstr>
  </property>
  <property fmtid="{D5CDD505-2E9C-101B-9397-08002B2CF9AE}" pid="7" name="MSIP_Label_ed3826ce-7c18-471d-9596-93de5bae332e_ActionId">
    <vt:lpwstr>f7eab6e9-b283-468a-9151-fc77f97cd5e2</vt:lpwstr>
  </property>
  <property fmtid="{D5CDD505-2E9C-101B-9397-08002B2CF9AE}" pid="8" name="MSIP_Label_ed3826ce-7c18-471d-9596-93de5bae332e_ContentBits">
    <vt:lpwstr>0</vt:lpwstr>
  </property>
  <property fmtid="{D5CDD505-2E9C-101B-9397-08002B2CF9AE}" pid="9" name="_MarkAsFinal">
    <vt:bool>true</vt:bool>
  </property>
</Properties>
</file>